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82BC1" w14:textId="07C415AE" w:rsidR="0085034C" w:rsidRPr="004A5675" w:rsidRDefault="0085034C" w:rsidP="0085034C">
      <w:pPr>
        <w:shd w:val="clear" w:color="auto" w:fill="FFFFFF"/>
        <w:spacing w:line="276" w:lineRule="auto"/>
        <w:jc w:val="right"/>
        <w:rPr>
          <w:b/>
          <w:sz w:val="22"/>
          <w:szCs w:val="22"/>
        </w:rPr>
      </w:pPr>
      <w:r w:rsidRPr="004A5675">
        <w:rPr>
          <w:b/>
          <w:sz w:val="22"/>
          <w:szCs w:val="22"/>
        </w:rPr>
        <w:t xml:space="preserve">Załącznik nr </w:t>
      </w:r>
      <w:r w:rsidR="009619A5">
        <w:rPr>
          <w:b/>
          <w:sz w:val="22"/>
          <w:szCs w:val="22"/>
        </w:rPr>
        <w:t>6</w:t>
      </w:r>
      <w:r w:rsidR="0056417C">
        <w:rPr>
          <w:b/>
          <w:sz w:val="22"/>
          <w:szCs w:val="22"/>
        </w:rPr>
        <w:t xml:space="preserve"> </w:t>
      </w:r>
      <w:r w:rsidRPr="004A5675">
        <w:rPr>
          <w:b/>
          <w:sz w:val="22"/>
          <w:szCs w:val="22"/>
        </w:rPr>
        <w:t>do SWZ</w:t>
      </w:r>
    </w:p>
    <w:p w14:paraId="5A982BC2" w14:textId="77777777" w:rsidR="0085034C" w:rsidRPr="004A5675" w:rsidRDefault="0085034C" w:rsidP="0085034C">
      <w:pPr>
        <w:shd w:val="clear" w:color="auto" w:fill="FFFFFF"/>
        <w:spacing w:line="276" w:lineRule="auto"/>
        <w:jc w:val="center"/>
        <w:rPr>
          <w:b/>
          <w:sz w:val="22"/>
          <w:szCs w:val="22"/>
        </w:rPr>
      </w:pPr>
    </w:p>
    <w:p w14:paraId="5A982BC3" w14:textId="77777777" w:rsidR="0085034C" w:rsidRPr="004A5675" w:rsidRDefault="0085034C" w:rsidP="0085034C">
      <w:pPr>
        <w:shd w:val="clear" w:color="auto" w:fill="FFFFFF"/>
        <w:spacing w:line="276" w:lineRule="auto"/>
        <w:jc w:val="center"/>
        <w:rPr>
          <w:b/>
          <w:sz w:val="22"/>
          <w:szCs w:val="22"/>
        </w:rPr>
      </w:pPr>
      <w:r w:rsidRPr="004A5675">
        <w:rPr>
          <w:b/>
          <w:sz w:val="22"/>
          <w:szCs w:val="22"/>
        </w:rPr>
        <w:t>(Projekt)</w:t>
      </w:r>
    </w:p>
    <w:p w14:paraId="5A982BC4" w14:textId="77777777" w:rsidR="0085034C" w:rsidRDefault="0085034C" w:rsidP="0085034C">
      <w:pPr>
        <w:shd w:val="clear" w:color="auto" w:fill="FFFFFF"/>
        <w:spacing w:line="276" w:lineRule="auto"/>
        <w:jc w:val="center"/>
        <w:rPr>
          <w:b/>
          <w:sz w:val="22"/>
          <w:szCs w:val="22"/>
        </w:rPr>
      </w:pPr>
      <w:r w:rsidRPr="004A5675">
        <w:rPr>
          <w:b/>
          <w:sz w:val="22"/>
          <w:szCs w:val="22"/>
        </w:rPr>
        <w:t>UMOWA Nr ……………….</w:t>
      </w:r>
    </w:p>
    <w:p w14:paraId="0F89DE5B" w14:textId="34368067" w:rsidR="00225AD5" w:rsidRDefault="00225AD5" w:rsidP="0085034C">
      <w:pPr>
        <w:shd w:val="clear" w:color="auto" w:fill="FFFFFF"/>
        <w:spacing w:line="276" w:lineRule="auto"/>
        <w:jc w:val="center"/>
        <w:rPr>
          <w:b/>
          <w:sz w:val="22"/>
          <w:szCs w:val="22"/>
        </w:rPr>
      </w:pPr>
      <w:r>
        <w:rPr>
          <w:b/>
          <w:sz w:val="22"/>
          <w:szCs w:val="22"/>
        </w:rPr>
        <w:t>dla części zamówienia nr ……</w:t>
      </w:r>
    </w:p>
    <w:p w14:paraId="5A982BC5" w14:textId="77777777" w:rsidR="0085034C" w:rsidRPr="004A5675" w:rsidRDefault="0085034C" w:rsidP="0085034C">
      <w:pPr>
        <w:spacing w:line="276" w:lineRule="auto"/>
        <w:jc w:val="center"/>
        <w:rPr>
          <w:b/>
          <w:sz w:val="22"/>
          <w:szCs w:val="22"/>
        </w:rPr>
      </w:pPr>
    </w:p>
    <w:p w14:paraId="5A982BC6" w14:textId="77777777" w:rsidR="00F646EF" w:rsidRPr="00F646EF" w:rsidRDefault="00F646EF" w:rsidP="00F646EF">
      <w:pPr>
        <w:spacing w:line="276" w:lineRule="auto"/>
        <w:jc w:val="both"/>
        <w:rPr>
          <w:sz w:val="22"/>
          <w:szCs w:val="22"/>
        </w:rPr>
      </w:pPr>
      <w:r w:rsidRPr="00F646EF">
        <w:rPr>
          <w:sz w:val="22"/>
          <w:szCs w:val="22"/>
        </w:rPr>
        <w:t>zawarta w dniu ……………........................... w Ujsołach pomiędzy:</w:t>
      </w:r>
    </w:p>
    <w:p w14:paraId="5A982BC7" w14:textId="77777777" w:rsidR="00F646EF" w:rsidRPr="00F646EF" w:rsidRDefault="00F646EF" w:rsidP="00F646EF">
      <w:pPr>
        <w:spacing w:line="276" w:lineRule="auto"/>
        <w:jc w:val="both"/>
        <w:rPr>
          <w:sz w:val="22"/>
          <w:szCs w:val="22"/>
        </w:rPr>
      </w:pPr>
    </w:p>
    <w:p w14:paraId="4489080B" w14:textId="77777777" w:rsidR="002C1B2D" w:rsidRPr="00F646EF" w:rsidRDefault="002C1B2D" w:rsidP="002C1B2D">
      <w:pPr>
        <w:spacing w:line="276" w:lineRule="auto"/>
        <w:jc w:val="both"/>
        <w:rPr>
          <w:b/>
          <w:bCs/>
          <w:sz w:val="22"/>
          <w:szCs w:val="22"/>
        </w:rPr>
      </w:pPr>
      <w:r w:rsidRPr="00F646EF">
        <w:rPr>
          <w:b/>
          <w:bCs/>
          <w:sz w:val="22"/>
          <w:szCs w:val="22"/>
        </w:rPr>
        <w:t>Gminą Ujsoły</w:t>
      </w:r>
    </w:p>
    <w:p w14:paraId="58067061" w14:textId="77777777" w:rsidR="002C1B2D" w:rsidRPr="00F646EF" w:rsidRDefault="002C1B2D" w:rsidP="002C1B2D">
      <w:pPr>
        <w:spacing w:line="276" w:lineRule="auto"/>
        <w:jc w:val="both"/>
        <w:rPr>
          <w:sz w:val="22"/>
          <w:szCs w:val="22"/>
        </w:rPr>
      </w:pPr>
      <w:r w:rsidRPr="00F646EF">
        <w:rPr>
          <w:sz w:val="22"/>
          <w:szCs w:val="22"/>
        </w:rPr>
        <w:t>ul. Gminna 1, 34-371 Ujsoły,</w:t>
      </w:r>
    </w:p>
    <w:p w14:paraId="0A120B23" w14:textId="77777777" w:rsidR="002C1B2D" w:rsidRPr="00F646EF" w:rsidRDefault="002C1B2D" w:rsidP="002C1B2D">
      <w:pPr>
        <w:spacing w:line="276" w:lineRule="auto"/>
        <w:jc w:val="both"/>
        <w:rPr>
          <w:sz w:val="22"/>
          <w:szCs w:val="22"/>
        </w:rPr>
      </w:pPr>
      <w:r w:rsidRPr="00F646EF">
        <w:rPr>
          <w:sz w:val="22"/>
          <w:szCs w:val="22"/>
        </w:rPr>
        <w:t>NIP: 5532510951, Regon: 072182730,</w:t>
      </w:r>
    </w:p>
    <w:p w14:paraId="714205A5" w14:textId="77777777" w:rsidR="002C1B2D" w:rsidRPr="00F646EF" w:rsidRDefault="002C1B2D" w:rsidP="002C1B2D">
      <w:pPr>
        <w:spacing w:line="276" w:lineRule="auto"/>
        <w:jc w:val="both"/>
        <w:rPr>
          <w:sz w:val="22"/>
          <w:szCs w:val="22"/>
        </w:rPr>
      </w:pPr>
      <w:r w:rsidRPr="00F646EF">
        <w:rPr>
          <w:sz w:val="22"/>
          <w:szCs w:val="22"/>
        </w:rPr>
        <w:t>reprezentowaną przez:</w:t>
      </w:r>
    </w:p>
    <w:p w14:paraId="0CDF732C" w14:textId="77777777" w:rsidR="002C1B2D" w:rsidRPr="00F646EF" w:rsidRDefault="002C1B2D" w:rsidP="002C1B2D">
      <w:pPr>
        <w:spacing w:line="276" w:lineRule="auto"/>
        <w:jc w:val="both"/>
        <w:rPr>
          <w:sz w:val="22"/>
          <w:szCs w:val="22"/>
        </w:rPr>
      </w:pPr>
      <w:r w:rsidRPr="00F646EF">
        <w:rPr>
          <w:sz w:val="22"/>
          <w:szCs w:val="22"/>
        </w:rPr>
        <w:t>Wójta Gminy Ujsoły – Pana Tadeusza Piętkę,</w:t>
      </w:r>
    </w:p>
    <w:p w14:paraId="73520592" w14:textId="77777777" w:rsidR="002C1B2D" w:rsidRPr="00F646EF" w:rsidRDefault="002C1B2D" w:rsidP="002C1B2D">
      <w:pPr>
        <w:spacing w:line="276" w:lineRule="auto"/>
        <w:jc w:val="both"/>
        <w:rPr>
          <w:sz w:val="22"/>
          <w:szCs w:val="22"/>
        </w:rPr>
      </w:pPr>
      <w:r w:rsidRPr="00F646EF">
        <w:rPr>
          <w:sz w:val="22"/>
          <w:szCs w:val="22"/>
        </w:rPr>
        <w:t>przy kontrasygnacie Skarbnika Gminy – Pani Ewy Caputy</w:t>
      </w:r>
      <w:r>
        <w:rPr>
          <w:sz w:val="22"/>
          <w:szCs w:val="22"/>
        </w:rPr>
        <w:t>,</w:t>
      </w:r>
    </w:p>
    <w:p w14:paraId="5A982BCE" w14:textId="2CACA0C9" w:rsidR="00F646EF" w:rsidRPr="00F646EF" w:rsidRDefault="002C1B2D" w:rsidP="002C1B2D">
      <w:pPr>
        <w:spacing w:line="276" w:lineRule="auto"/>
        <w:jc w:val="both"/>
        <w:rPr>
          <w:sz w:val="22"/>
          <w:szCs w:val="22"/>
        </w:rPr>
      </w:pPr>
      <w:r w:rsidRPr="00F646EF">
        <w:rPr>
          <w:sz w:val="22"/>
          <w:szCs w:val="22"/>
        </w:rPr>
        <w:t>zwaną dalej „Zamawiającym”</w:t>
      </w:r>
    </w:p>
    <w:p w14:paraId="5A982BCF" w14:textId="77777777" w:rsidR="00F646EF" w:rsidRPr="00F646EF" w:rsidRDefault="00F646EF" w:rsidP="00F646EF">
      <w:pPr>
        <w:spacing w:line="276" w:lineRule="auto"/>
        <w:jc w:val="both"/>
        <w:rPr>
          <w:sz w:val="22"/>
          <w:szCs w:val="22"/>
        </w:rPr>
      </w:pPr>
    </w:p>
    <w:p w14:paraId="5A982BD0" w14:textId="77777777" w:rsidR="00F646EF" w:rsidRPr="00F646EF" w:rsidRDefault="00F646EF" w:rsidP="00F646EF">
      <w:pPr>
        <w:spacing w:line="276" w:lineRule="auto"/>
        <w:jc w:val="both"/>
        <w:rPr>
          <w:sz w:val="22"/>
          <w:szCs w:val="22"/>
        </w:rPr>
      </w:pPr>
      <w:r w:rsidRPr="00F646EF">
        <w:rPr>
          <w:sz w:val="22"/>
          <w:szCs w:val="22"/>
        </w:rPr>
        <w:t xml:space="preserve">a </w:t>
      </w:r>
    </w:p>
    <w:p w14:paraId="5A982BD1" w14:textId="77777777" w:rsidR="00F646EF" w:rsidRPr="00F646EF" w:rsidRDefault="00F646EF" w:rsidP="00F646EF">
      <w:pPr>
        <w:spacing w:line="276" w:lineRule="auto"/>
        <w:jc w:val="both"/>
        <w:rPr>
          <w:sz w:val="22"/>
          <w:szCs w:val="22"/>
        </w:rPr>
      </w:pPr>
    </w:p>
    <w:p w14:paraId="5A982BD2" w14:textId="77777777" w:rsidR="00F646EF" w:rsidRPr="00F646EF" w:rsidRDefault="00F646EF" w:rsidP="00F646EF">
      <w:pPr>
        <w:spacing w:line="276" w:lineRule="auto"/>
        <w:jc w:val="both"/>
        <w:rPr>
          <w:sz w:val="22"/>
          <w:szCs w:val="22"/>
        </w:rPr>
      </w:pPr>
      <w:r w:rsidRPr="00F646EF">
        <w:rPr>
          <w:sz w:val="22"/>
          <w:szCs w:val="22"/>
        </w:rPr>
        <w:t xml:space="preserve">................................., </w:t>
      </w:r>
    </w:p>
    <w:p w14:paraId="5A982BD3" w14:textId="77777777" w:rsidR="00F646EF" w:rsidRPr="00F646EF" w:rsidRDefault="00F646EF" w:rsidP="00F646EF">
      <w:pPr>
        <w:spacing w:line="276" w:lineRule="auto"/>
        <w:jc w:val="both"/>
        <w:rPr>
          <w:sz w:val="22"/>
          <w:szCs w:val="22"/>
        </w:rPr>
      </w:pPr>
      <w:r w:rsidRPr="00F646EF">
        <w:rPr>
          <w:sz w:val="22"/>
          <w:szCs w:val="22"/>
        </w:rPr>
        <w:t>reprezentowanym przez:</w:t>
      </w:r>
    </w:p>
    <w:p w14:paraId="5A982BD4" w14:textId="77777777" w:rsidR="00F646EF" w:rsidRPr="00F646EF" w:rsidRDefault="00F646EF" w:rsidP="00F646EF">
      <w:pPr>
        <w:spacing w:line="276" w:lineRule="auto"/>
        <w:jc w:val="both"/>
        <w:rPr>
          <w:sz w:val="22"/>
          <w:szCs w:val="22"/>
        </w:rPr>
      </w:pPr>
      <w:r w:rsidRPr="00F646EF">
        <w:rPr>
          <w:sz w:val="22"/>
          <w:szCs w:val="22"/>
        </w:rPr>
        <w:t>..................................</w:t>
      </w:r>
    </w:p>
    <w:p w14:paraId="5A982BD5" w14:textId="77777777" w:rsidR="00F646EF" w:rsidRPr="00F646EF" w:rsidRDefault="00F646EF" w:rsidP="00F646EF">
      <w:pPr>
        <w:spacing w:line="276" w:lineRule="auto"/>
        <w:jc w:val="both"/>
        <w:rPr>
          <w:sz w:val="22"/>
          <w:szCs w:val="22"/>
        </w:rPr>
      </w:pPr>
      <w:r w:rsidRPr="00F646EF">
        <w:rPr>
          <w:sz w:val="22"/>
          <w:szCs w:val="22"/>
        </w:rPr>
        <w:t xml:space="preserve">zwanym dalej „Wykonawcą”, </w:t>
      </w:r>
    </w:p>
    <w:p w14:paraId="5A982BD6" w14:textId="77777777" w:rsidR="00F646EF" w:rsidRPr="00F646EF" w:rsidRDefault="00F646EF" w:rsidP="00F646EF">
      <w:pPr>
        <w:spacing w:line="276" w:lineRule="auto"/>
        <w:jc w:val="both"/>
        <w:rPr>
          <w:sz w:val="22"/>
          <w:szCs w:val="22"/>
        </w:rPr>
      </w:pPr>
    </w:p>
    <w:p w14:paraId="5A982BD7" w14:textId="05E90E50" w:rsidR="0085034C" w:rsidRPr="004A5675" w:rsidRDefault="007634E6" w:rsidP="00F646EF">
      <w:pPr>
        <w:spacing w:line="276" w:lineRule="auto"/>
        <w:jc w:val="both"/>
        <w:rPr>
          <w:sz w:val="22"/>
          <w:szCs w:val="22"/>
        </w:rPr>
      </w:pPr>
      <w:r w:rsidRPr="007634E6">
        <w:rPr>
          <w:sz w:val="22"/>
          <w:szCs w:val="22"/>
        </w:rPr>
        <w:t>Po przeprowadzeniu postępowania w trybie podstawowym bez przeprowadzenia negocjacji, na podstawie art. 275 pkt 1 ustawy z dnia 11 września 2019 r. Prawo zamówień publicznych (</w:t>
      </w:r>
      <w:proofErr w:type="spellStart"/>
      <w:r w:rsidR="000F4094" w:rsidRPr="000F4094">
        <w:rPr>
          <w:sz w:val="22"/>
          <w:szCs w:val="22"/>
        </w:rPr>
        <w:t>t.j</w:t>
      </w:r>
      <w:proofErr w:type="spellEnd"/>
      <w:r w:rsidR="000F4094" w:rsidRPr="000F4094">
        <w:rPr>
          <w:sz w:val="22"/>
          <w:szCs w:val="22"/>
        </w:rPr>
        <w:t>. Dz. U. z 2024 r. poz. 1320</w:t>
      </w:r>
      <w:r w:rsidR="00225AD5">
        <w:rPr>
          <w:sz w:val="22"/>
          <w:szCs w:val="22"/>
        </w:rPr>
        <w:t xml:space="preserve"> z późn. zm.</w:t>
      </w:r>
      <w:r w:rsidRPr="007634E6">
        <w:rPr>
          <w:sz w:val="22"/>
          <w:szCs w:val="22"/>
        </w:rPr>
        <w:t xml:space="preserve">) zostaje zawarta umowa o następującej treści: </w:t>
      </w:r>
      <w:r w:rsidR="0085034C" w:rsidRPr="004A5675">
        <w:rPr>
          <w:sz w:val="22"/>
          <w:szCs w:val="22"/>
        </w:rPr>
        <w:t xml:space="preserve"> </w:t>
      </w:r>
    </w:p>
    <w:p w14:paraId="5A982BD8" w14:textId="77777777" w:rsidR="0085034C" w:rsidRPr="004A5675" w:rsidRDefault="0085034C" w:rsidP="0085034C">
      <w:pPr>
        <w:spacing w:line="276" w:lineRule="auto"/>
        <w:jc w:val="center"/>
        <w:rPr>
          <w:b/>
          <w:sz w:val="22"/>
          <w:szCs w:val="22"/>
        </w:rPr>
      </w:pPr>
    </w:p>
    <w:p w14:paraId="5A982BD9"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 </w:t>
      </w:r>
    </w:p>
    <w:p w14:paraId="5A982BDA"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INTERPRETACJA</w:t>
      </w:r>
    </w:p>
    <w:p w14:paraId="5A982BDB"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5A982BDC"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1.</w:t>
      </w:r>
      <w:r w:rsidRPr="004A5675">
        <w:rPr>
          <w:sz w:val="22"/>
          <w:szCs w:val="22"/>
          <w:lang w:eastAsia="zh-CN"/>
        </w:rPr>
        <w:tab/>
        <w:t>Integralne części niniejszej Umowy stanowią następujące dokumenty:</w:t>
      </w:r>
    </w:p>
    <w:p w14:paraId="5A982BDD"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4A5675">
        <w:rPr>
          <w:b/>
          <w:sz w:val="22"/>
          <w:szCs w:val="22"/>
          <w:lang w:eastAsia="zh-CN"/>
        </w:rPr>
        <w:t>Załącznik nr 1</w:t>
      </w:r>
      <w:r w:rsidRPr="004A5675">
        <w:rPr>
          <w:sz w:val="22"/>
          <w:szCs w:val="22"/>
          <w:lang w:eastAsia="zh-CN"/>
        </w:rPr>
        <w:t xml:space="preserve"> </w:t>
      </w:r>
      <w:r>
        <w:rPr>
          <w:sz w:val="22"/>
          <w:szCs w:val="22"/>
          <w:lang w:eastAsia="zh-CN"/>
        </w:rPr>
        <w:t>–</w:t>
      </w:r>
      <w:r w:rsidRPr="004A5675">
        <w:rPr>
          <w:sz w:val="22"/>
          <w:szCs w:val="22"/>
          <w:lang w:eastAsia="zh-CN"/>
        </w:rPr>
        <w:t xml:space="preserve"> </w:t>
      </w:r>
      <w:r w:rsidR="007637B4">
        <w:rPr>
          <w:sz w:val="22"/>
          <w:szCs w:val="22"/>
          <w:lang w:eastAsia="zh-CN"/>
        </w:rPr>
        <w:t xml:space="preserve">Specyfikacja </w:t>
      </w:r>
      <w:r>
        <w:rPr>
          <w:sz w:val="22"/>
          <w:szCs w:val="22"/>
          <w:lang w:eastAsia="zh-CN"/>
        </w:rPr>
        <w:t>Warunków Zamówienia (SWZ)</w:t>
      </w:r>
      <w:r w:rsidR="00E23C17">
        <w:rPr>
          <w:sz w:val="22"/>
          <w:szCs w:val="22"/>
          <w:lang w:eastAsia="zh-CN"/>
        </w:rPr>
        <w:t>;</w:t>
      </w:r>
    </w:p>
    <w:p w14:paraId="5A982BDE" w14:textId="12A4F87D"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r>
      <w:r w:rsidRPr="004A5675">
        <w:rPr>
          <w:b/>
          <w:sz w:val="22"/>
          <w:szCs w:val="22"/>
          <w:lang w:eastAsia="zh-CN"/>
        </w:rPr>
        <w:t>Załącznik nr 2</w:t>
      </w:r>
      <w:r w:rsidRPr="004A5675">
        <w:rPr>
          <w:sz w:val="22"/>
          <w:szCs w:val="22"/>
          <w:lang w:eastAsia="zh-CN"/>
        </w:rPr>
        <w:t xml:space="preserve"> </w:t>
      </w:r>
      <w:r w:rsidR="004A58AD">
        <w:rPr>
          <w:sz w:val="22"/>
          <w:szCs w:val="22"/>
          <w:lang w:eastAsia="zh-CN"/>
        </w:rPr>
        <w:t xml:space="preserve">– </w:t>
      </w:r>
      <w:r w:rsidRPr="004A5675">
        <w:rPr>
          <w:sz w:val="22"/>
          <w:szCs w:val="22"/>
          <w:lang w:eastAsia="zh-CN"/>
        </w:rPr>
        <w:t>Opis przedmiotu zamówienia (</w:t>
      </w:r>
      <w:r>
        <w:rPr>
          <w:sz w:val="22"/>
          <w:szCs w:val="22"/>
          <w:lang w:eastAsia="zh-CN"/>
        </w:rPr>
        <w:t>OPZ</w:t>
      </w:r>
      <w:r w:rsidRPr="004A5675">
        <w:rPr>
          <w:sz w:val="22"/>
          <w:szCs w:val="22"/>
          <w:lang w:eastAsia="zh-CN"/>
        </w:rPr>
        <w:t xml:space="preserve">) – </w:t>
      </w:r>
      <w:r w:rsidR="00170042" w:rsidRPr="00170042">
        <w:rPr>
          <w:sz w:val="22"/>
          <w:szCs w:val="22"/>
        </w:rPr>
        <w:t>Program Funkcjonalno-Użytkow</w:t>
      </w:r>
      <w:r w:rsidR="00170042">
        <w:rPr>
          <w:sz w:val="22"/>
          <w:szCs w:val="22"/>
        </w:rPr>
        <w:t>y;</w:t>
      </w:r>
    </w:p>
    <w:p w14:paraId="5A982BDF"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r>
      <w:r w:rsidRPr="004A5675">
        <w:rPr>
          <w:b/>
          <w:sz w:val="22"/>
          <w:szCs w:val="22"/>
          <w:lang w:eastAsia="zh-CN"/>
        </w:rPr>
        <w:t>Załącznik nr 3</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O</w:t>
      </w:r>
      <w:r w:rsidR="004A58AD">
        <w:rPr>
          <w:sz w:val="22"/>
          <w:szCs w:val="22"/>
          <w:lang w:eastAsia="zh-CN"/>
        </w:rPr>
        <w:t>ferta Wykonawcy z dnia …………………</w:t>
      </w:r>
      <w:r w:rsidR="00E23C17">
        <w:rPr>
          <w:sz w:val="22"/>
          <w:szCs w:val="22"/>
          <w:lang w:eastAsia="zh-CN"/>
        </w:rPr>
        <w:t>;</w:t>
      </w:r>
    </w:p>
    <w:p w14:paraId="5A982BE0"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4)</w:t>
      </w:r>
      <w:r w:rsidRPr="004A5675">
        <w:rPr>
          <w:sz w:val="22"/>
          <w:szCs w:val="22"/>
          <w:lang w:eastAsia="zh-CN"/>
        </w:rPr>
        <w:tab/>
      </w:r>
      <w:r w:rsidRPr="004A5675">
        <w:rPr>
          <w:b/>
          <w:sz w:val="22"/>
          <w:szCs w:val="22"/>
          <w:lang w:eastAsia="zh-CN"/>
        </w:rPr>
        <w:t>Załącznik nr 4</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Dowód wniesienia zabezpieczenia należytego wykonania umowy.</w:t>
      </w:r>
    </w:p>
    <w:p w14:paraId="5A982BE1"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2.</w:t>
      </w:r>
      <w:r w:rsidRPr="004A5675">
        <w:rPr>
          <w:sz w:val="22"/>
          <w:szCs w:val="22"/>
          <w:lang w:eastAsia="zh-CN"/>
        </w:rPr>
        <w:tab/>
        <w:t>W przypadku rozbieżności zapisów poszczególnych dokumentów wymienionych w pkt 1) – 4) w stosunku do treści Umowy w odniesieniu do tej samej kwestii, pierwszeństwo mają postanowienia zawarte w umowie, a następnie w dokumencie wymienionym we wskazanej wyżej kolejności.</w:t>
      </w:r>
    </w:p>
    <w:p w14:paraId="5A982BE2"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3.</w:t>
      </w:r>
      <w:r w:rsidRPr="004A5675">
        <w:rPr>
          <w:sz w:val="22"/>
          <w:szCs w:val="22"/>
          <w:lang w:eastAsia="zh-CN"/>
        </w:rPr>
        <w:tab/>
        <w:t xml:space="preserve">Nagłówki umieszczone w tekście niniejszej Umowy mają charakter informacyjny i nie mają wpływu na interpretacje niniejszej Umowy. </w:t>
      </w:r>
    </w:p>
    <w:p w14:paraId="5A982BE3" w14:textId="77777777" w:rsidR="004A5675" w:rsidRPr="004A5675" w:rsidRDefault="004A5675" w:rsidP="004A5675">
      <w:pPr>
        <w:suppressAutoHyphens/>
        <w:spacing w:line="276" w:lineRule="auto"/>
        <w:rPr>
          <w:sz w:val="22"/>
          <w:szCs w:val="22"/>
          <w:lang w:eastAsia="zh-CN"/>
        </w:rPr>
      </w:pPr>
    </w:p>
    <w:p w14:paraId="5A982BE4"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A5675">
        <w:rPr>
          <w:b/>
          <w:bCs/>
          <w:sz w:val="22"/>
          <w:szCs w:val="22"/>
          <w:lang w:eastAsia="zh-CN"/>
        </w:rPr>
        <w:t xml:space="preserve">§ 2 </w:t>
      </w:r>
    </w:p>
    <w:p w14:paraId="5A982BE5" w14:textId="77777777" w:rsid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A5675">
        <w:rPr>
          <w:b/>
          <w:bCs/>
          <w:sz w:val="22"/>
          <w:szCs w:val="22"/>
          <w:u w:val="single"/>
          <w:lang w:eastAsia="zh-CN"/>
        </w:rPr>
        <w:t xml:space="preserve">OŚWIADCZENIA STRON </w:t>
      </w:r>
    </w:p>
    <w:p w14:paraId="5A982BE6"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5A982BE7" w14:textId="77777777" w:rsidR="004A5675" w:rsidRPr="004A5675" w:rsidRDefault="004A5675" w:rsidP="00002B27">
      <w:pPr>
        <w:numPr>
          <w:ilvl w:val="0"/>
          <w:numId w:val="8"/>
        </w:numPr>
        <w:suppressAutoHyphens/>
        <w:snapToGrid w:val="0"/>
        <w:spacing w:line="276" w:lineRule="auto"/>
        <w:ind w:left="426" w:hanging="426"/>
        <w:jc w:val="both"/>
        <w:rPr>
          <w:sz w:val="22"/>
          <w:szCs w:val="22"/>
          <w:lang w:eastAsia="zh-CN"/>
        </w:rPr>
      </w:pPr>
      <w:r w:rsidRPr="004A5675">
        <w:rPr>
          <w:b/>
          <w:sz w:val="22"/>
          <w:szCs w:val="22"/>
          <w:lang w:eastAsia="zh-CN"/>
        </w:rPr>
        <w:t>Oświadczenia Zamawiającego</w:t>
      </w:r>
    </w:p>
    <w:p w14:paraId="5A982BE8" w14:textId="362823A4" w:rsidR="000A720B" w:rsidRDefault="00D8036F" w:rsidP="00A801F8">
      <w:pPr>
        <w:numPr>
          <w:ilvl w:val="0"/>
          <w:numId w:val="24"/>
        </w:numPr>
        <w:suppressAutoHyphens/>
        <w:snapToGrid w:val="0"/>
        <w:spacing w:line="276" w:lineRule="auto"/>
        <w:ind w:left="851" w:hanging="425"/>
        <w:jc w:val="both"/>
        <w:rPr>
          <w:sz w:val="22"/>
          <w:szCs w:val="22"/>
          <w:lang w:eastAsia="zh-CN"/>
        </w:rPr>
      </w:pPr>
      <w:r w:rsidRPr="00D8036F">
        <w:rPr>
          <w:sz w:val="22"/>
          <w:szCs w:val="22"/>
          <w:lang w:eastAsia="zh-CN"/>
        </w:rPr>
        <w:t xml:space="preserve">Umowa została zawarta w oparciu o dokonany wybór oferty Wykonawcy w przeprowadzonym postępowania w trybie podstawowym bez przeprowadzenia negocjacji, na podstawie art. 275 </w:t>
      </w:r>
      <w:r w:rsidRPr="00D8036F">
        <w:rPr>
          <w:sz w:val="22"/>
          <w:szCs w:val="22"/>
          <w:lang w:eastAsia="zh-CN"/>
        </w:rPr>
        <w:lastRenderedPageBreak/>
        <w:t>pkt 1 ustawy z dnia 11 września 2019 r. Prawo zamówień publicznych (</w:t>
      </w:r>
      <w:proofErr w:type="spellStart"/>
      <w:r w:rsidR="000F4094" w:rsidRPr="000F4094">
        <w:rPr>
          <w:sz w:val="22"/>
          <w:szCs w:val="22"/>
          <w:lang w:eastAsia="zh-CN"/>
        </w:rPr>
        <w:t>t.j</w:t>
      </w:r>
      <w:proofErr w:type="spellEnd"/>
      <w:r w:rsidR="000F4094" w:rsidRPr="000F4094">
        <w:rPr>
          <w:sz w:val="22"/>
          <w:szCs w:val="22"/>
          <w:lang w:eastAsia="zh-CN"/>
        </w:rPr>
        <w:t>. Dz. U. z 2024 r. poz. 1320</w:t>
      </w:r>
      <w:r w:rsidR="00A1594A">
        <w:rPr>
          <w:sz w:val="22"/>
          <w:szCs w:val="22"/>
          <w:lang w:eastAsia="zh-CN"/>
        </w:rPr>
        <w:t xml:space="preserve"> z </w:t>
      </w:r>
      <w:proofErr w:type="spellStart"/>
      <w:r w:rsidR="00A1594A">
        <w:rPr>
          <w:sz w:val="22"/>
          <w:szCs w:val="22"/>
          <w:lang w:eastAsia="zh-CN"/>
        </w:rPr>
        <w:t>późn</w:t>
      </w:r>
      <w:proofErr w:type="spellEnd"/>
      <w:r w:rsidR="00A1594A">
        <w:rPr>
          <w:sz w:val="22"/>
          <w:szCs w:val="22"/>
          <w:lang w:eastAsia="zh-CN"/>
        </w:rPr>
        <w:t>. zm.</w:t>
      </w:r>
      <w:r w:rsidRPr="00D8036F">
        <w:rPr>
          <w:sz w:val="22"/>
          <w:szCs w:val="22"/>
          <w:lang w:eastAsia="zh-CN"/>
        </w:rPr>
        <w:t>). Nr sprawy: PN/</w:t>
      </w:r>
      <w:r w:rsidR="00F658F6">
        <w:rPr>
          <w:sz w:val="22"/>
          <w:szCs w:val="22"/>
          <w:lang w:eastAsia="zh-CN"/>
        </w:rPr>
        <w:t>0</w:t>
      </w:r>
      <w:r w:rsidR="00A1594A">
        <w:rPr>
          <w:sz w:val="22"/>
          <w:szCs w:val="22"/>
          <w:lang w:eastAsia="zh-CN"/>
        </w:rPr>
        <w:t>2</w:t>
      </w:r>
      <w:r w:rsidRPr="00D8036F">
        <w:rPr>
          <w:sz w:val="22"/>
          <w:szCs w:val="22"/>
          <w:lang w:eastAsia="zh-CN"/>
        </w:rPr>
        <w:t>/202</w:t>
      </w:r>
      <w:r w:rsidR="00A1594A">
        <w:rPr>
          <w:sz w:val="22"/>
          <w:szCs w:val="22"/>
          <w:lang w:eastAsia="zh-CN"/>
        </w:rPr>
        <w:t>6</w:t>
      </w:r>
      <w:r w:rsidRPr="00D8036F">
        <w:rPr>
          <w:sz w:val="22"/>
          <w:szCs w:val="22"/>
          <w:lang w:eastAsia="zh-CN"/>
        </w:rPr>
        <w:t>.</w:t>
      </w:r>
    </w:p>
    <w:p w14:paraId="15FE4D05" w14:textId="25917F18" w:rsidR="00A801F8" w:rsidRPr="00A801F8" w:rsidRDefault="00A1594A" w:rsidP="00A801F8">
      <w:pPr>
        <w:numPr>
          <w:ilvl w:val="0"/>
          <w:numId w:val="24"/>
        </w:numPr>
        <w:spacing w:line="276" w:lineRule="auto"/>
        <w:ind w:left="851" w:hanging="425"/>
        <w:jc w:val="both"/>
        <w:rPr>
          <w:sz w:val="22"/>
        </w:rPr>
      </w:pPr>
      <w:r w:rsidRPr="00A1594A">
        <w:rPr>
          <w:sz w:val="22"/>
        </w:rPr>
        <w:t>Zamówienie realizowane jest w ramach Projektu pn.: „Budowa odnawialnych źródeł energii w gminie Ujsoły”, współfinansowanego w ramach Programu Fundusze Europejskie dla Śląskiego 2021-2027, Priorytet FESL.10 „Fundusze Europejskie na transformację”, Działanie FESL.10.06 „Rozwój energetyki rozproszonej opartej o odnawialne źródła energii”</w:t>
      </w:r>
      <w:r w:rsidR="00A801F8">
        <w:rPr>
          <w:sz w:val="22"/>
        </w:rPr>
        <w:t>.</w:t>
      </w:r>
    </w:p>
    <w:p w14:paraId="5A982BEA" w14:textId="77777777" w:rsidR="004A5675" w:rsidRPr="004A5675" w:rsidRDefault="00BC4E87" w:rsidP="004A5675">
      <w:pPr>
        <w:suppressAutoHyphens/>
        <w:snapToGrid w:val="0"/>
        <w:spacing w:line="276" w:lineRule="auto"/>
        <w:ind w:left="851" w:hanging="425"/>
        <w:jc w:val="both"/>
        <w:rPr>
          <w:sz w:val="22"/>
          <w:szCs w:val="22"/>
          <w:lang w:eastAsia="zh-CN"/>
        </w:rPr>
      </w:pPr>
      <w:r w:rsidRPr="00C02DF4">
        <w:rPr>
          <w:sz w:val="22"/>
          <w:szCs w:val="22"/>
          <w:lang w:eastAsia="zh-CN"/>
        </w:rPr>
        <w:t>3</w:t>
      </w:r>
      <w:r w:rsidR="000A720B" w:rsidRPr="00C02DF4">
        <w:rPr>
          <w:sz w:val="22"/>
          <w:szCs w:val="22"/>
          <w:lang w:eastAsia="zh-CN"/>
        </w:rPr>
        <w:t>)</w:t>
      </w:r>
      <w:r w:rsidR="000A720B" w:rsidRPr="00C02DF4">
        <w:rPr>
          <w:sz w:val="22"/>
          <w:szCs w:val="22"/>
          <w:lang w:eastAsia="zh-CN"/>
        </w:rPr>
        <w:tab/>
      </w:r>
      <w:r w:rsidR="004A5675" w:rsidRPr="00C02DF4">
        <w:rPr>
          <w:sz w:val="22"/>
          <w:szCs w:val="22"/>
          <w:lang w:eastAsia="zh-CN"/>
        </w:rPr>
        <w:t>Zamawiający jest uprawniony</w:t>
      </w:r>
      <w:r w:rsidR="004A5675" w:rsidRPr="004A5675">
        <w:rPr>
          <w:sz w:val="22"/>
          <w:szCs w:val="22"/>
          <w:lang w:eastAsia="zh-CN"/>
        </w:rPr>
        <w:t xml:space="preserve"> do przeprowadzenia robót budowlanych w zakresie przedmiotu niniejszej Umowy.</w:t>
      </w:r>
    </w:p>
    <w:p w14:paraId="5A982BEB" w14:textId="77777777" w:rsidR="004A5675" w:rsidRPr="004A5675" w:rsidRDefault="00BC4E87" w:rsidP="004A5675">
      <w:pPr>
        <w:suppressAutoHyphens/>
        <w:snapToGrid w:val="0"/>
        <w:spacing w:line="276" w:lineRule="auto"/>
        <w:ind w:left="851" w:hanging="425"/>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Zamawiaj</w:t>
      </w:r>
      <w:r w:rsidR="004A5675" w:rsidRPr="004A5675">
        <w:rPr>
          <w:rFonts w:eastAsia="TimesNewRoman"/>
          <w:sz w:val="22"/>
          <w:szCs w:val="22"/>
          <w:lang w:eastAsia="zh-CN"/>
        </w:rPr>
        <w:t>ą</w:t>
      </w:r>
      <w:r w:rsidR="004A5675" w:rsidRPr="004A5675">
        <w:rPr>
          <w:sz w:val="22"/>
          <w:szCs w:val="22"/>
          <w:lang w:eastAsia="zh-CN"/>
        </w:rPr>
        <w:t xml:space="preserve">cy dysponuje </w:t>
      </w:r>
      <w:r w:rsidR="004A5675" w:rsidRPr="004A5675">
        <w:rPr>
          <w:rFonts w:eastAsia="TimesNewRoman"/>
          <w:sz w:val="22"/>
          <w:szCs w:val="22"/>
          <w:lang w:eastAsia="zh-CN"/>
        </w:rPr>
        <w:t>ś</w:t>
      </w:r>
      <w:r w:rsidR="004A5675" w:rsidRPr="004A5675">
        <w:rPr>
          <w:sz w:val="22"/>
          <w:szCs w:val="22"/>
          <w:lang w:eastAsia="zh-CN"/>
        </w:rPr>
        <w:t>rodkami finansowymi, pozwalaj</w:t>
      </w:r>
      <w:r w:rsidR="004A5675" w:rsidRPr="004A5675">
        <w:rPr>
          <w:rFonts w:eastAsia="TimesNewRoman"/>
          <w:sz w:val="22"/>
          <w:szCs w:val="22"/>
          <w:lang w:eastAsia="zh-CN"/>
        </w:rPr>
        <w:t>ą</w:t>
      </w:r>
      <w:r w:rsidR="004A5675" w:rsidRPr="004A5675">
        <w:rPr>
          <w:sz w:val="22"/>
          <w:szCs w:val="22"/>
          <w:lang w:eastAsia="zh-CN"/>
        </w:rPr>
        <w:t>cymi na realizacj</w:t>
      </w:r>
      <w:r w:rsidR="004A5675" w:rsidRPr="004A5675">
        <w:rPr>
          <w:rFonts w:eastAsia="TimesNewRoman"/>
          <w:sz w:val="22"/>
          <w:szCs w:val="22"/>
          <w:lang w:eastAsia="zh-CN"/>
        </w:rPr>
        <w:t xml:space="preserve">ę </w:t>
      </w:r>
      <w:r w:rsidR="004A5675" w:rsidRPr="004A5675">
        <w:rPr>
          <w:sz w:val="22"/>
          <w:szCs w:val="22"/>
          <w:lang w:eastAsia="zh-CN"/>
        </w:rPr>
        <w:t>niniejszej Umowy.</w:t>
      </w:r>
    </w:p>
    <w:p w14:paraId="5A982BEC" w14:textId="77777777" w:rsidR="004A5675" w:rsidRPr="004A5675" w:rsidRDefault="004A5675" w:rsidP="004A5675">
      <w:pPr>
        <w:suppressAutoHyphens/>
        <w:snapToGrid w:val="0"/>
        <w:spacing w:line="276" w:lineRule="auto"/>
        <w:ind w:left="426" w:hanging="426"/>
        <w:jc w:val="both"/>
        <w:rPr>
          <w:sz w:val="22"/>
          <w:szCs w:val="22"/>
          <w:lang w:eastAsia="zh-CN"/>
        </w:rPr>
      </w:pPr>
      <w:r w:rsidRPr="004A5675">
        <w:rPr>
          <w:sz w:val="22"/>
          <w:szCs w:val="22"/>
          <w:lang w:eastAsia="zh-CN"/>
        </w:rPr>
        <w:t>2.</w:t>
      </w:r>
      <w:r w:rsidRPr="004A5675">
        <w:rPr>
          <w:b/>
          <w:sz w:val="22"/>
          <w:szCs w:val="22"/>
          <w:lang w:eastAsia="zh-CN"/>
        </w:rPr>
        <w:tab/>
        <w:t>Oświadczenia Wykonawcy</w:t>
      </w:r>
    </w:p>
    <w:p w14:paraId="5A982BED"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0B38D0">
        <w:rPr>
          <w:sz w:val="22"/>
          <w:szCs w:val="22"/>
          <w:lang w:eastAsia="zh-CN"/>
        </w:rPr>
        <w:t>Wykonawca o</w:t>
      </w:r>
      <w:r w:rsidRPr="000B38D0">
        <w:rPr>
          <w:rFonts w:eastAsia="TimesNewRoman"/>
          <w:sz w:val="22"/>
          <w:szCs w:val="22"/>
          <w:lang w:eastAsia="zh-CN"/>
        </w:rPr>
        <w:t>ś</w:t>
      </w:r>
      <w:r w:rsidRPr="000B38D0">
        <w:rPr>
          <w:sz w:val="22"/>
          <w:szCs w:val="22"/>
          <w:lang w:eastAsia="zh-CN"/>
        </w:rPr>
        <w:t xml:space="preserve">wiadcza, </w:t>
      </w:r>
      <w:r w:rsidRPr="000B38D0">
        <w:rPr>
          <w:rFonts w:eastAsia="TimesNewRoman"/>
          <w:sz w:val="22"/>
          <w:szCs w:val="22"/>
          <w:lang w:eastAsia="zh-CN"/>
        </w:rPr>
        <w:t>ż</w:t>
      </w:r>
      <w:r w:rsidRPr="000B38D0">
        <w:rPr>
          <w:sz w:val="22"/>
          <w:szCs w:val="22"/>
          <w:lang w:eastAsia="zh-CN"/>
        </w:rPr>
        <w:t>e zapoznał si</w:t>
      </w:r>
      <w:r w:rsidRPr="000B38D0">
        <w:rPr>
          <w:rFonts w:eastAsia="TimesNewRoman"/>
          <w:sz w:val="22"/>
          <w:szCs w:val="22"/>
          <w:lang w:eastAsia="zh-CN"/>
        </w:rPr>
        <w:t xml:space="preserve">ę </w:t>
      </w:r>
      <w:r w:rsidRPr="000B38D0">
        <w:rPr>
          <w:sz w:val="22"/>
          <w:szCs w:val="22"/>
          <w:lang w:eastAsia="zh-CN"/>
        </w:rPr>
        <w:t>z nieruchomo</w:t>
      </w:r>
      <w:r w:rsidRPr="000B38D0">
        <w:rPr>
          <w:rFonts w:eastAsia="TimesNewRoman"/>
          <w:sz w:val="22"/>
          <w:szCs w:val="22"/>
          <w:lang w:eastAsia="zh-CN"/>
        </w:rPr>
        <w:t>ś</w:t>
      </w:r>
      <w:r w:rsidRPr="000B38D0">
        <w:rPr>
          <w:sz w:val="22"/>
          <w:szCs w:val="22"/>
          <w:lang w:eastAsia="zh-CN"/>
        </w:rPr>
        <w:t>ci</w:t>
      </w:r>
      <w:r w:rsidRPr="000B38D0">
        <w:rPr>
          <w:rFonts w:eastAsia="TimesNewRoman"/>
          <w:sz w:val="22"/>
          <w:szCs w:val="22"/>
          <w:lang w:eastAsia="zh-CN"/>
        </w:rPr>
        <w:t>ą</w:t>
      </w:r>
      <w:r w:rsidRPr="000B38D0">
        <w:rPr>
          <w:sz w:val="22"/>
          <w:szCs w:val="22"/>
          <w:lang w:eastAsia="zh-CN"/>
        </w:rPr>
        <w:t>, na której realizowany b</w:t>
      </w:r>
      <w:r w:rsidRPr="000B38D0">
        <w:rPr>
          <w:rFonts w:eastAsia="TimesNewRoman"/>
          <w:sz w:val="22"/>
          <w:szCs w:val="22"/>
          <w:lang w:eastAsia="zh-CN"/>
        </w:rPr>
        <w:t>ę</w:t>
      </w:r>
      <w:r w:rsidRPr="000B38D0">
        <w:rPr>
          <w:sz w:val="22"/>
          <w:szCs w:val="22"/>
          <w:lang w:eastAsia="zh-CN"/>
        </w:rPr>
        <w:t xml:space="preserve">dzie przedmiot umowy – inwestycja i nie wnosi </w:t>
      </w:r>
      <w:r w:rsidRPr="000B38D0">
        <w:rPr>
          <w:rFonts w:eastAsia="TimesNewRoman"/>
          <w:sz w:val="22"/>
          <w:szCs w:val="22"/>
          <w:lang w:eastAsia="zh-CN"/>
        </w:rPr>
        <w:t>ż</w:t>
      </w:r>
      <w:r w:rsidRPr="000B38D0">
        <w:rPr>
          <w:sz w:val="22"/>
          <w:szCs w:val="22"/>
          <w:lang w:eastAsia="zh-CN"/>
        </w:rPr>
        <w:t>adnych uwag i zastrze</w:t>
      </w:r>
      <w:r w:rsidRPr="000B38D0">
        <w:rPr>
          <w:rFonts w:eastAsia="TimesNewRoman"/>
          <w:sz w:val="22"/>
          <w:szCs w:val="22"/>
          <w:lang w:eastAsia="zh-CN"/>
        </w:rPr>
        <w:t>ż</w:t>
      </w:r>
      <w:r w:rsidRPr="000B38D0">
        <w:rPr>
          <w:sz w:val="22"/>
          <w:szCs w:val="22"/>
          <w:lang w:eastAsia="zh-CN"/>
        </w:rPr>
        <w:t>e</w:t>
      </w:r>
      <w:r w:rsidRPr="000B38D0">
        <w:rPr>
          <w:rFonts w:eastAsia="TimesNewRoman"/>
          <w:sz w:val="22"/>
          <w:szCs w:val="22"/>
          <w:lang w:eastAsia="zh-CN"/>
        </w:rPr>
        <w:t>ń</w:t>
      </w:r>
      <w:r w:rsidRPr="000B38D0">
        <w:rPr>
          <w:sz w:val="22"/>
          <w:szCs w:val="22"/>
          <w:lang w:eastAsia="zh-CN"/>
        </w:rPr>
        <w:t>.</w:t>
      </w:r>
    </w:p>
    <w:p w14:paraId="5A982BEE"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 xml:space="preserve">e posiada odpowiednie </w:t>
      </w:r>
      <w:r w:rsidRPr="004A5675">
        <w:rPr>
          <w:rFonts w:eastAsia="TimesNewRoman"/>
          <w:sz w:val="22"/>
          <w:szCs w:val="22"/>
          <w:lang w:eastAsia="zh-CN"/>
        </w:rPr>
        <w:t>ś</w:t>
      </w:r>
      <w:r w:rsidRPr="004A5675">
        <w:rPr>
          <w:sz w:val="22"/>
          <w:szCs w:val="22"/>
          <w:lang w:eastAsia="zh-CN"/>
        </w:rPr>
        <w:t>rodki finansowe oraz stosowne do</w:t>
      </w:r>
      <w:r w:rsidRPr="004A5675">
        <w:rPr>
          <w:rFonts w:eastAsia="TimesNewRoman"/>
          <w:sz w:val="22"/>
          <w:szCs w:val="22"/>
          <w:lang w:eastAsia="zh-CN"/>
        </w:rPr>
        <w:t>ś</w:t>
      </w:r>
      <w:r w:rsidRPr="004A5675">
        <w:rPr>
          <w:sz w:val="22"/>
          <w:szCs w:val="22"/>
          <w:lang w:eastAsia="zh-CN"/>
        </w:rPr>
        <w:t>wiadczenie i wiedz</w:t>
      </w:r>
      <w:r w:rsidRPr="004A5675">
        <w:rPr>
          <w:rFonts w:eastAsia="TimesNewRoman"/>
          <w:sz w:val="22"/>
          <w:szCs w:val="22"/>
          <w:lang w:eastAsia="zh-CN"/>
        </w:rPr>
        <w:t xml:space="preserve">ę </w:t>
      </w:r>
      <w:r w:rsidRPr="004A5675">
        <w:rPr>
          <w:sz w:val="22"/>
          <w:szCs w:val="22"/>
          <w:lang w:eastAsia="zh-CN"/>
        </w:rPr>
        <w:t>w zakresie prac budowlanych i instalacyjnych, a tak</w:t>
      </w:r>
      <w:r w:rsidRPr="004A5675">
        <w:rPr>
          <w:rFonts w:eastAsia="TimesNewRoman"/>
          <w:sz w:val="22"/>
          <w:szCs w:val="22"/>
          <w:lang w:eastAsia="zh-CN"/>
        </w:rPr>
        <w:t>ż</w:t>
      </w:r>
      <w:r w:rsidRPr="004A5675">
        <w:rPr>
          <w:sz w:val="22"/>
          <w:szCs w:val="22"/>
          <w:lang w:eastAsia="zh-CN"/>
        </w:rPr>
        <w:t>e dysponuje wykwalifikowanym personelem, wysokiej jako</w:t>
      </w:r>
      <w:r w:rsidRPr="004A5675">
        <w:rPr>
          <w:rFonts w:eastAsia="TimesNewRoman"/>
          <w:sz w:val="22"/>
          <w:szCs w:val="22"/>
          <w:lang w:eastAsia="zh-CN"/>
        </w:rPr>
        <w:t>ś</w:t>
      </w:r>
      <w:r w:rsidRPr="004A5675">
        <w:rPr>
          <w:sz w:val="22"/>
          <w:szCs w:val="22"/>
          <w:lang w:eastAsia="zh-CN"/>
        </w:rPr>
        <w:t>ci sprz</w:t>
      </w:r>
      <w:r w:rsidRPr="004A5675">
        <w:rPr>
          <w:rFonts w:eastAsia="TimesNewRoman"/>
          <w:sz w:val="22"/>
          <w:szCs w:val="22"/>
          <w:lang w:eastAsia="zh-CN"/>
        </w:rPr>
        <w:t>ę</w:t>
      </w:r>
      <w:r w:rsidRPr="004A5675">
        <w:rPr>
          <w:sz w:val="22"/>
          <w:szCs w:val="22"/>
          <w:lang w:eastAsia="zh-CN"/>
        </w:rPr>
        <w:t>tem i urz</w:t>
      </w:r>
      <w:r w:rsidRPr="004A5675">
        <w:rPr>
          <w:rFonts w:eastAsia="TimesNewRoman"/>
          <w:sz w:val="22"/>
          <w:szCs w:val="22"/>
          <w:lang w:eastAsia="zh-CN"/>
        </w:rPr>
        <w:t>ą</w:t>
      </w:r>
      <w:r w:rsidRPr="004A5675">
        <w:rPr>
          <w:sz w:val="22"/>
          <w:szCs w:val="22"/>
          <w:lang w:eastAsia="zh-CN"/>
        </w:rPr>
        <w:t>dzeniami, co pozwoli mu na terminowe wywi</w:t>
      </w:r>
      <w:r w:rsidRPr="004A5675">
        <w:rPr>
          <w:rFonts w:eastAsia="TimesNewRoman"/>
          <w:sz w:val="22"/>
          <w:szCs w:val="22"/>
          <w:lang w:eastAsia="zh-CN"/>
        </w:rPr>
        <w:t>ą</w:t>
      </w:r>
      <w:r w:rsidRPr="004A5675">
        <w:rPr>
          <w:sz w:val="22"/>
          <w:szCs w:val="22"/>
          <w:lang w:eastAsia="zh-CN"/>
        </w:rPr>
        <w:t>zanie si</w:t>
      </w:r>
      <w:r w:rsidRPr="004A5675">
        <w:rPr>
          <w:rFonts w:eastAsia="TimesNewRoman"/>
          <w:sz w:val="22"/>
          <w:szCs w:val="22"/>
          <w:lang w:eastAsia="zh-CN"/>
        </w:rPr>
        <w:t xml:space="preserve">ę </w:t>
      </w:r>
      <w:r w:rsidRPr="004A5675">
        <w:rPr>
          <w:sz w:val="22"/>
          <w:szCs w:val="22"/>
          <w:lang w:eastAsia="zh-CN"/>
        </w:rPr>
        <w:t>ze wszystkich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EF" w14:textId="6C007AD0"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00C80E27">
        <w:rPr>
          <w:sz w:val="22"/>
          <w:szCs w:val="22"/>
          <w:lang w:eastAsia="zh-CN"/>
        </w:rPr>
        <w:t>że</w:t>
      </w:r>
      <w:r w:rsidRPr="004A5675">
        <w:rPr>
          <w:sz w:val="22"/>
          <w:szCs w:val="22"/>
          <w:lang w:eastAsia="zh-CN"/>
        </w:rPr>
        <w:t xml:space="preserve"> wszystkie osoby, które b</w:t>
      </w:r>
      <w:r w:rsidRPr="004A5675">
        <w:rPr>
          <w:rFonts w:eastAsia="TimesNewRoman"/>
          <w:sz w:val="22"/>
          <w:szCs w:val="22"/>
          <w:lang w:eastAsia="zh-CN"/>
        </w:rPr>
        <w:t>ę</w:t>
      </w:r>
      <w:r w:rsidRPr="004A5675">
        <w:rPr>
          <w:sz w:val="22"/>
          <w:szCs w:val="22"/>
          <w:lang w:eastAsia="zh-CN"/>
        </w:rPr>
        <w:t>d</w:t>
      </w:r>
      <w:r w:rsidRPr="004A5675">
        <w:rPr>
          <w:rFonts w:eastAsia="TimesNewRoman"/>
          <w:sz w:val="22"/>
          <w:szCs w:val="22"/>
          <w:lang w:eastAsia="zh-CN"/>
        </w:rPr>
        <w:t xml:space="preserve">ą </w:t>
      </w:r>
      <w:r w:rsidRPr="004A5675">
        <w:rPr>
          <w:sz w:val="22"/>
          <w:szCs w:val="22"/>
          <w:lang w:eastAsia="zh-CN"/>
        </w:rPr>
        <w:t>uczestniczyły ze strony Wykonawcy w realizacji niniejszej umowy, posiadaj</w:t>
      </w:r>
      <w:r w:rsidRPr="004A5675">
        <w:rPr>
          <w:rFonts w:eastAsia="TimesNewRoman"/>
          <w:sz w:val="22"/>
          <w:szCs w:val="22"/>
          <w:lang w:eastAsia="zh-CN"/>
        </w:rPr>
        <w:t xml:space="preserve">ą </w:t>
      </w:r>
      <w:r w:rsidRPr="004A5675">
        <w:rPr>
          <w:sz w:val="22"/>
          <w:szCs w:val="22"/>
          <w:lang w:eastAsia="zh-CN"/>
        </w:rPr>
        <w:t>niezb</w:t>
      </w:r>
      <w:r w:rsidRPr="004A5675">
        <w:rPr>
          <w:rFonts w:eastAsia="TimesNewRoman"/>
          <w:sz w:val="22"/>
          <w:szCs w:val="22"/>
          <w:lang w:eastAsia="zh-CN"/>
        </w:rPr>
        <w:t>ę</w:t>
      </w:r>
      <w:r w:rsidRPr="004A5675">
        <w:rPr>
          <w:sz w:val="22"/>
          <w:szCs w:val="22"/>
          <w:lang w:eastAsia="zh-CN"/>
        </w:rPr>
        <w:t>dne kwalifikacje i uprawnienia pozwalaj</w:t>
      </w:r>
      <w:r w:rsidRPr="004A5675">
        <w:rPr>
          <w:rFonts w:eastAsia="TimesNewRoman"/>
          <w:sz w:val="22"/>
          <w:szCs w:val="22"/>
          <w:lang w:eastAsia="zh-CN"/>
        </w:rPr>
        <w:t>ą</w:t>
      </w:r>
      <w:r w:rsidRPr="004A5675">
        <w:rPr>
          <w:sz w:val="22"/>
          <w:szCs w:val="22"/>
          <w:lang w:eastAsia="zh-CN"/>
        </w:rPr>
        <w:t>ce na wykonanie robót budowlanych będących przedmiotem umowy.</w:t>
      </w:r>
    </w:p>
    <w:p w14:paraId="5A982BF0"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4) </w:t>
      </w:r>
      <w:r w:rsidRPr="004A5675">
        <w:rPr>
          <w:sz w:val="22"/>
          <w:szCs w:val="22"/>
          <w:lang w:eastAsia="zh-CN"/>
        </w:rPr>
        <w:tab/>
        <w:t>Wykonawca zobowi</w:t>
      </w:r>
      <w:r w:rsidRPr="004A5675">
        <w:rPr>
          <w:rFonts w:eastAsia="TimesNewRoman"/>
          <w:sz w:val="22"/>
          <w:szCs w:val="22"/>
          <w:lang w:eastAsia="zh-CN"/>
        </w:rPr>
        <w:t>ą</w:t>
      </w:r>
      <w:r w:rsidRPr="004A5675">
        <w:rPr>
          <w:sz w:val="22"/>
          <w:szCs w:val="22"/>
          <w:lang w:eastAsia="zh-CN"/>
        </w:rPr>
        <w:t>zuje si</w:t>
      </w:r>
      <w:r w:rsidRPr="004A5675">
        <w:rPr>
          <w:rFonts w:eastAsia="TimesNewRoman"/>
          <w:sz w:val="22"/>
          <w:szCs w:val="22"/>
          <w:lang w:eastAsia="zh-CN"/>
        </w:rPr>
        <w:t>ę</w:t>
      </w:r>
      <w:r w:rsidRPr="004A5675">
        <w:rPr>
          <w:sz w:val="22"/>
          <w:szCs w:val="22"/>
          <w:lang w:eastAsia="zh-CN"/>
        </w:rPr>
        <w:t xml:space="preserve">, </w:t>
      </w:r>
      <w:r w:rsidRPr="004A5675">
        <w:rPr>
          <w:rFonts w:eastAsia="TimesNewRoman"/>
          <w:sz w:val="22"/>
          <w:szCs w:val="22"/>
          <w:lang w:eastAsia="zh-CN"/>
        </w:rPr>
        <w:t>ż</w:t>
      </w:r>
      <w:r w:rsidRPr="004A5675">
        <w:rPr>
          <w:sz w:val="22"/>
          <w:szCs w:val="22"/>
          <w:lang w:eastAsia="zh-CN"/>
        </w:rPr>
        <w:t>e nie b</w:t>
      </w:r>
      <w:r w:rsidRPr="004A5675">
        <w:rPr>
          <w:rFonts w:eastAsia="TimesNewRoman"/>
          <w:sz w:val="22"/>
          <w:szCs w:val="22"/>
          <w:lang w:eastAsia="zh-CN"/>
        </w:rPr>
        <w:t>ę</w:t>
      </w:r>
      <w:r w:rsidRPr="004A5675">
        <w:rPr>
          <w:sz w:val="22"/>
          <w:szCs w:val="22"/>
          <w:lang w:eastAsia="zh-CN"/>
        </w:rPr>
        <w:t>dzie brał udziału w jakichkolwiek projektach (inwestycjach), które mog</w:t>
      </w:r>
      <w:r w:rsidRPr="004A5675">
        <w:rPr>
          <w:rFonts w:eastAsia="TimesNewRoman"/>
          <w:sz w:val="22"/>
          <w:szCs w:val="22"/>
          <w:lang w:eastAsia="zh-CN"/>
        </w:rPr>
        <w:t xml:space="preserve">ą </w:t>
      </w:r>
      <w:r w:rsidRPr="004A5675">
        <w:rPr>
          <w:sz w:val="22"/>
          <w:szCs w:val="22"/>
          <w:lang w:eastAsia="zh-CN"/>
        </w:rPr>
        <w:t>negatywnie wpłyn</w:t>
      </w:r>
      <w:r w:rsidRPr="004A5675">
        <w:rPr>
          <w:rFonts w:eastAsia="TimesNewRoman"/>
          <w:sz w:val="22"/>
          <w:szCs w:val="22"/>
          <w:lang w:eastAsia="zh-CN"/>
        </w:rPr>
        <w:t xml:space="preserve">ąć </w:t>
      </w:r>
      <w:r w:rsidRPr="004A5675">
        <w:rPr>
          <w:sz w:val="22"/>
          <w:szCs w:val="22"/>
          <w:lang w:eastAsia="zh-CN"/>
        </w:rPr>
        <w:t>na jako</w:t>
      </w:r>
      <w:r w:rsidRPr="004A5675">
        <w:rPr>
          <w:rFonts w:eastAsia="TimesNewRoman"/>
          <w:sz w:val="22"/>
          <w:szCs w:val="22"/>
          <w:lang w:eastAsia="zh-CN"/>
        </w:rPr>
        <w:t xml:space="preserve">ść </w:t>
      </w:r>
      <w:r w:rsidRPr="004A5675">
        <w:rPr>
          <w:sz w:val="22"/>
          <w:szCs w:val="22"/>
          <w:lang w:eastAsia="zh-CN"/>
        </w:rPr>
        <w:t>i terminowo</w:t>
      </w:r>
      <w:r w:rsidRPr="004A5675">
        <w:rPr>
          <w:rFonts w:eastAsia="TimesNewRoman"/>
          <w:sz w:val="22"/>
          <w:szCs w:val="22"/>
          <w:lang w:eastAsia="zh-CN"/>
        </w:rPr>
        <w:t xml:space="preserve">ść </w:t>
      </w:r>
      <w:r w:rsidRPr="004A5675">
        <w:rPr>
          <w:sz w:val="22"/>
          <w:szCs w:val="22"/>
          <w:lang w:eastAsia="zh-CN"/>
        </w:rPr>
        <w:t>wykonywania jego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F1"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5)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prowadzone w stosunku do niego post</w:t>
      </w:r>
      <w:r w:rsidRPr="004A5675">
        <w:rPr>
          <w:rFonts w:eastAsia="TimesNewRoman"/>
          <w:sz w:val="22"/>
          <w:szCs w:val="22"/>
          <w:lang w:eastAsia="zh-CN"/>
        </w:rPr>
        <w:t>ę</w:t>
      </w:r>
      <w:r w:rsidRPr="004A5675">
        <w:rPr>
          <w:sz w:val="22"/>
          <w:szCs w:val="22"/>
          <w:lang w:eastAsia="zh-CN"/>
        </w:rPr>
        <w:t>powanie upadło</w:t>
      </w:r>
      <w:r w:rsidRPr="004A5675">
        <w:rPr>
          <w:rFonts w:eastAsia="TimesNewRoman"/>
          <w:sz w:val="22"/>
          <w:szCs w:val="22"/>
          <w:lang w:eastAsia="zh-CN"/>
        </w:rPr>
        <w:t>ś</w:t>
      </w:r>
      <w:r w:rsidRPr="004A5675">
        <w:rPr>
          <w:sz w:val="22"/>
          <w:szCs w:val="22"/>
          <w:lang w:eastAsia="zh-CN"/>
        </w:rPr>
        <w:t xml:space="preserve">ciowe, likwidacyjne lub układowe oraz </w:t>
      </w:r>
      <w:r w:rsidRPr="004A5675">
        <w:rPr>
          <w:rFonts w:eastAsia="TimesNewRoman"/>
          <w:sz w:val="22"/>
          <w:szCs w:val="22"/>
          <w:lang w:eastAsia="zh-CN"/>
        </w:rPr>
        <w:t>ż</w:t>
      </w:r>
      <w:r w:rsidRPr="004A5675">
        <w:rPr>
          <w:sz w:val="22"/>
          <w:szCs w:val="22"/>
          <w:lang w:eastAsia="zh-CN"/>
        </w:rPr>
        <w:t>e wedle jego najlepszej wiedzy nie istniej</w:t>
      </w:r>
      <w:r w:rsidRPr="004A5675">
        <w:rPr>
          <w:rFonts w:eastAsia="TimesNewRoman"/>
          <w:sz w:val="22"/>
          <w:szCs w:val="22"/>
          <w:lang w:eastAsia="zh-CN"/>
        </w:rPr>
        <w:t>ą ż</w:t>
      </w:r>
      <w:r w:rsidRPr="004A5675">
        <w:rPr>
          <w:sz w:val="22"/>
          <w:szCs w:val="22"/>
          <w:lang w:eastAsia="zh-CN"/>
        </w:rPr>
        <w:t>adne okoliczno</w:t>
      </w:r>
      <w:r w:rsidRPr="004A5675">
        <w:rPr>
          <w:rFonts w:eastAsia="TimesNewRoman"/>
          <w:sz w:val="22"/>
          <w:szCs w:val="22"/>
          <w:lang w:eastAsia="zh-CN"/>
        </w:rPr>
        <w:t>ś</w:t>
      </w:r>
      <w:r w:rsidRPr="004A5675">
        <w:rPr>
          <w:sz w:val="22"/>
          <w:szCs w:val="22"/>
          <w:lang w:eastAsia="zh-CN"/>
        </w:rPr>
        <w:t>ci mog</w:t>
      </w:r>
      <w:r w:rsidRPr="004A5675">
        <w:rPr>
          <w:rFonts w:eastAsia="TimesNewRoman"/>
          <w:sz w:val="22"/>
          <w:szCs w:val="22"/>
          <w:lang w:eastAsia="zh-CN"/>
        </w:rPr>
        <w:t>ą</w:t>
      </w:r>
      <w:r w:rsidRPr="004A5675">
        <w:rPr>
          <w:sz w:val="22"/>
          <w:szCs w:val="22"/>
          <w:lang w:eastAsia="zh-CN"/>
        </w:rPr>
        <w:t>ce mie</w:t>
      </w:r>
      <w:r w:rsidRPr="004A5675">
        <w:rPr>
          <w:rFonts w:eastAsia="TimesNewRoman"/>
          <w:sz w:val="22"/>
          <w:szCs w:val="22"/>
          <w:lang w:eastAsia="zh-CN"/>
        </w:rPr>
        <w:t xml:space="preserve">ć </w:t>
      </w:r>
      <w:r w:rsidRPr="004A5675">
        <w:rPr>
          <w:sz w:val="22"/>
          <w:szCs w:val="22"/>
          <w:lang w:eastAsia="zh-CN"/>
        </w:rPr>
        <w:t>wpływ na wszcz</w:t>
      </w:r>
      <w:r w:rsidRPr="004A5675">
        <w:rPr>
          <w:rFonts w:eastAsia="TimesNewRoman"/>
          <w:sz w:val="22"/>
          <w:szCs w:val="22"/>
          <w:lang w:eastAsia="zh-CN"/>
        </w:rPr>
        <w:t>ę</w:t>
      </w:r>
      <w:r w:rsidRPr="004A5675">
        <w:rPr>
          <w:sz w:val="22"/>
          <w:szCs w:val="22"/>
          <w:lang w:eastAsia="zh-CN"/>
        </w:rPr>
        <w:t>cie takich post</w:t>
      </w:r>
      <w:r w:rsidRPr="004A5675">
        <w:rPr>
          <w:rFonts w:eastAsia="TimesNewRoman"/>
          <w:sz w:val="22"/>
          <w:szCs w:val="22"/>
          <w:lang w:eastAsia="zh-CN"/>
        </w:rPr>
        <w:t>ę</w:t>
      </w:r>
      <w:r w:rsidRPr="004A5675">
        <w:rPr>
          <w:sz w:val="22"/>
          <w:szCs w:val="22"/>
          <w:lang w:eastAsia="zh-CN"/>
        </w:rPr>
        <w:t>powa</w:t>
      </w:r>
      <w:r w:rsidRPr="004A5675">
        <w:rPr>
          <w:rFonts w:eastAsia="TimesNewRoman"/>
          <w:sz w:val="22"/>
          <w:szCs w:val="22"/>
          <w:lang w:eastAsia="zh-CN"/>
        </w:rPr>
        <w:t>ń</w:t>
      </w:r>
      <w:r w:rsidRPr="004A5675">
        <w:rPr>
          <w:sz w:val="22"/>
          <w:szCs w:val="22"/>
          <w:lang w:eastAsia="zh-CN"/>
        </w:rPr>
        <w:t>.</w:t>
      </w:r>
    </w:p>
    <w:p w14:paraId="5A982BF2"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6)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stron</w:t>
      </w:r>
      <w:r w:rsidRPr="004A5675">
        <w:rPr>
          <w:rFonts w:eastAsia="TimesNewRoman"/>
          <w:sz w:val="22"/>
          <w:szCs w:val="22"/>
          <w:lang w:eastAsia="zh-CN"/>
        </w:rPr>
        <w:t>ą ż</w:t>
      </w:r>
      <w:r w:rsidRPr="004A5675">
        <w:rPr>
          <w:sz w:val="22"/>
          <w:szCs w:val="22"/>
          <w:lang w:eastAsia="zh-CN"/>
        </w:rPr>
        <w:t>adnych umów i porozumie</w:t>
      </w:r>
      <w:r w:rsidRPr="004A5675">
        <w:rPr>
          <w:rFonts w:eastAsia="TimesNewRoman"/>
          <w:sz w:val="22"/>
          <w:szCs w:val="22"/>
          <w:lang w:eastAsia="zh-CN"/>
        </w:rPr>
        <w:t xml:space="preserve">ń </w:t>
      </w:r>
      <w:r w:rsidRPr="004A5675">
        <w:rPr>
          <w:sz w:val="22"/>
          <w:szCs w:val="22"/>
          <w:lang w:eastAsia="zh-CN"/>
        </w:rPr>
        <w:t>zawartych z osobami trzecimi ograniczaj</w:t>
      </w:r>
      <w:r w:rsidRPr="004A5675">
        <w:rPr>
          <w:rFonts w:eastAsia="TimesNewRoman"/>
          <w:sz w:val="22"/>
          <w:szCs w:val="22"/>
          <w:lang w:eastAsia="zh-CN"/>
        </w:rPr>
        <w:t>ą</w:t>
      </w:r>
      <w:r w:rsidRPr="004A5675">
        <w:rPr>
          <w:sz w:val="22"/>
          <w:szCs w:val="22"/>
          <w:lang w:eastAsia="zh-CN"/>
        </w:rPr>
        <w:t>cymi czy uniemo</w:t>
      </w:r>
      <w:r w:rsidRPr="004A5675">
        <w:rPr>
          <w:rFonts w:eastAsia="TimesNewRoman"/>
          <w:sz w:val="22"/>
          <w:szCs w:val="22"/>
          <w:lang w:eastAsia="zh-CN"/>
        </w:rPr>
        <w:t>ż</w:t>
      </w:r>
      <w:r w:rsidRPr="004A5675">
        <w:rPr>
          <w:sz w:val="22"/>
          <w:szCs w:val="22"/>
          <w:lang w:eastAsia="zh-CN"/>
        </w:rPr>
        <w:t>liwiaj</w:t>
      </w:r>
      <w:r w:rsidRPr="004A5675">
        <w:rPr>
          <w:rFonts w:eastAsia="TimesNewRoman"/>
          <w:sz w:val="22"/>
          <w:szCs w:val="22"/>
          <w:lang w:eastAsia="zh-CN"/>
        </w:rPr>
        <w:t>ą</w:t>
      </w:r>
      <w:r w:rsidRPr="004A5675">
        <w:rPr>
          <w:sz w:val="22"/>
          <w:szCs w:val="22"/>
          <w:lang w:eastAsia="zh-CN"/>
        </w:rPr>
        <w:t>cych wykonanie niniejszej Umowy.</w:t>
      </w:r>
    </w:p>
    <w:p w14:paraId="5A982BF3" w14:textId="77777777" w:rsidR="004A5675" w:rsidRPr="004A5675" w:rsidRDefault="004A5675" w:rsidP="004A5675">
      <w:pPr>
        <w:suppressAutoHyphens/>
        <w:autoSpaceDE w:val="0"/>
        <w:snapToGrid w:val="0"/>
        <w:spacing w:line="276" w:lineRule="auto"/>
        <w:ind w:left="675" w:hanging="675"/>
        <w:jc w:val="both"/>
        <w:rPr>
          <w:sz w:val="22"/>
          <w:szCs w:val="22"/>
          <w:lang w:eastAsia="zh-CN"/>
        </w:rPr>
      </w:pPr>
    </w:p>
    <w:p w14:paraId="5A982BF4"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3 </w:t>
      </w:r>
    </w:p>
    <w:p w14:paraId="5A982BF5"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PRZEDMIOT UMOWY</w:t>
      </w:r>
    </w:p>
    <w:p w14:paraId="48AFD890" w14:textId="77777777" w:rsidR="009064BE" w:rsidRPr="004A5675" w:rsidRDefault="009064BE" w:rsidP="009064BE">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1D13F00B" w14:textId="0220AB57" w:rsidR="009064BE" w:rsidRPr="005A6C06" w:rsidRDefault="00A1594A" w:rsidP="00812BB1">
      <w:pPr>
        <w:widowControl w:val="0"/>
        <w:numPr>
          <w:ilvl w:val="0"/>
          <w:numId w:val="31"/>
        </w:numPr>
        <w:suppressAutoHyphens/>
        <w:autoSpaceDE w:val="0"/>
        <w:spacing w:line="276" w:lineRule="auto"/>
        <w:ind w:left="426" w:hanging="426"/>
        <w:jc w:val="both"/>
        <w:rPr>
          <w:sz w:val="22"/>
          <w:szCs w:val="22"/>
        </w:rPr>
      </w:pPr>
      <w:r w:rsidRPr="00F85297">
        <w:rPr>
          <w:sz w:val="22"/>
          <w:szCs w:val="22"/>
        </w:rPr>
        <w:t xml:space="preserve">Przedmiot zamówienia obejmuje realizację zadania inwestycyjnego pod nazwą: </w:t>
      </w:r>
      <w:r w:rsidRPr="00406EA0">
        <w:rPr>
          <w:b/>
          <w:sz w:val="22"/>
          <w:szCs w:val="22"/>
        </w:rPr>
        <w:t>Budowa odnawialnych źródeł energii w gminie Ujsoły</w:t>
      </w:r>
      <w:r w:rsidRPr="000C7E77">
        <w:rPr>
          <w:b/>
          <w:sz w:val="22"/>
          <w:szCs w:val="22"/>
        </w:rPr>
        <w:t>,</w:t>
      </w:r>
      <w:r w:rsidRPr="000C7E77">
        <w:rPr>
          <w:sz w:val="22"/>
          <w:szCs w:val="22"/>
        </w:rPr>
        <w:t xml:space="preserve"> </w:t>
      </w:r>
      <w:r w:rsidRPr="000C7E77">
        <w:rPr>
          <w:b/>
          <w:sz w:val="22"/>
          <w:szCs w:val="22"/>
        </w:rPr>
        <w:t>realizowane w systemie zaprojektuj i wybuduj</w:t>
      </w:r>
      <w:r>
        <w:rPr>
          <w:b/>
          <w:sz w:val="22"/>
          <w:szCs w:val="22"/>
        </w:rPr>
        <w:t xml:space="preserve">, w zakresie części zamówienia nr </w:t>
      </w:r>
      <w:proofErr w:type="gramStart"/>
      <w:r>
        <w:rPr>
          <w:b/>
          <w:sz w:val="22"/>
          <w:szCs w:val="22"/>
        </w:rPr>
        <w:t>…….</w:t>
      </w:r>
      <w:proofErr w:type="gramEnd"/>
      <w:r w:rsidR="009064BE" w:rsidRPr="005A6C06">
        <w:rPr>
          <w:sz w:val="22"/>
          <w:szCs w:val="22"/>
        </w:rPr>
        <w:t xml:space="preserve">. </w:t>
      </w:r>
    </w:p>
    <w:p w14:paraId="176B1E68" w14:textId="233EE699" w:rsidR="00A1594A" w:rsidRDefault="00A1594A" w:rsidP="00A1594A">
      <w:pPr>
        <w:pStyle w:val="Tekstpodstawowywcity"/>
        <w:widowControl w:val="0"/>
        <w:numPr>
          <w:ilvl w:val="0"/>
          <w:numId w:val="31"/>
        </w:numPr>
        <w:suppressAutoHyphens/>
        <w:autoSpaceDE w:val="0"/>
        <w:spacing w:after="0" w:line="276" w:lineRule="auto"/>
        <w:ind w:left="426" w:hanging="426"/>
        <w:jc w:val="both"/>
        <w:rPr>
          <w:sz w:val="22"/>
          <w:szCs w:val="22"/>
        </w:rPr>
      </w:pPr>
      <w:r w:rsidRPr="00AD47B9">
        <w:rPr>
          <w:sz w:val="22"/>
          <w:szCs w:val="22"/>
        </w:rPr>
        <w:t>W ramach części zamówienia nr 1 Wykonawca zobowiązany będzie</w:t>
      </w:r>
      <w:r>
        <w:rPr>
          <w:sz w:val="22"/>
          <w:szCs w:val="22"/>
        </w:rPr>
        <w:t xml:space="preserve"> do</w:t>
      </w:r>
      <w:r>
        <w:rPr>
          <w:rStyle w:val="Odwoanieprzypisudolnego"/>
          <w:sz w:val="22"/>
          <w:szCs w:val="22"/>
        </w:rPr>
        <w:footnoteReference w:id="1"/>
      </w:r>
      <w:r>
        <w:rPr>
          <w:sz w:val="22"/>
          <w:szCs w:val="22"/>
        </w:rPr>
        <w:t>:</w:t>
      </w:r>
    </w:p>
    <w:p w14:paraId="037A2E49" w14:textId="77777777" w:rsidR="00A1594A" w:rsidRDefault="00A1594A" w:rsidP="00A1594A">
      <w:pPr>
        <w:pStyle w:val="Tekstpodstawowywcity"/>
        <w:widowControl w:val="0"/>
        <w:numPr>
          <w:ilvl w:val="0"/>
          <w:numId w:val="41"/>
        </w:numPr>
        <w:suppressAutoHyphens/>
        <w:autoSpaceDE w:val="0"/>
        <w:spacing w:after="0" w:line="276" w:lineRule="auto"/>
        <w:ind w:left="851" w:hanging="425"/>
        <w:jc w:val="both"/>
        <w:rPr>
          <w:sz w:val="22"/>
          <w:szCs w:val="22"/>
        </w:rPr>
      </w:pPr>
      <w:r w:rsidRPr="00AD47B9">
        <w:rPr>
          <w:sz w:val="22"/>
          <w:szCs w:val="22"/>
        </w:rPr>
        <w:t>zaprojektowani</w:t>
      </w:r>
      <w:r>
        <w:rPr>
          <w:sz w:val="22"/>
          <w:szCs w:val="22"/>
        </w:rPr>
        <w:t>a</w:t>
      </w:r>
      <w:r w:rsidRPr="00AD47B9">
        <w:rPr>
          <w:sz w:val="22"/>
          <w:szCs w:val="22"/>
        </w:rPr>
        <w:t xml:space="preserve"> i budow</w:t>
      </w:r>
      <w:r>
        <w:rPr>
          <w:sz w:val="22"/>
          <w:szCs w:val="22"/>
        </w:rPr>
        <w:t>y</w:t>
      </w:r>
      <w:r w:rsidRPr="00AD47B9">
        <w:rPr>
          <w:sz w:val="22"/>
          <w:szCs w:val="22"/>
        </w:rPr>
        <w:t xml:space="preserve"> instalacji fotowoltaicznych wraz z magazynem</w:t>
      </w:r>
      <w:r>
        <w:rPr>
          <w:sz w:val="22"/>
          <w:szCs w:val="22"/>
        </w:rPr>
        <w:t xml:space="preserve"> </w:t>
      </w:r>
      <w:r w:rsidRPr="00AD47B9">
        <w:rPr>
          <w:sz w:val="22"/>
          <w:szCs w:val="22"/>
        </w:rPr>
        <w:t>energii oraz systemem zarządzania energią</w:t>
      </w:r>
      <w:r>
        <w:rPr>
          <w:sz w:val="22"/>
          <w:szCs w:val="22"/>
        </w:rPr>
        <w:t xml:space="preserve"> </w:t>
      </w:r>
      <w:r w:rsidRPr="00AD47B9">
        <w:rPr>
          <w:sz w:val="22"/>
          <w:szCs w:val="22"/>
        </w:rPr>
        <w:t>dla budynku Urzędu</w:t>
      </w:r>
      <w:r>
        <w:rPr>
          <w:sz w:val="22"/>
          <w:szCs w:val="22"/>
        </w:rPr>
        <w:t xml:space="preserve"> </w:t>
      </w:r>
      <w:r w:rsidRPr="00AD47B9">
        <w:rPr>
          <w:sz w:val="22"/>
          <w:szCs w:val="22"/>
        </w:rPr>
        <w:t>Gminy Ujsoły</w:t>
      </w:r>
      <w:r>
        <w:rPr>
          <w:sz w:val="22"/>
          <w:szCs w:val="22"/>
        </w:rPr>
        <w:t>;</w:t>
      </w:r>
    </w:p>
    <w:p w14:paraId="014E6A55" w14:textId="77777777" w:rsidR="00A1594A" w:rsidRDefault="00A1594A" w:rsidP="00A1594A">
      <w:pPr>
        <w:pStyle w:val="Tekstpodstawowywcity"/>
        <w:widowControl w:val="0"/>
        <w:numPr>
          <w:ilvl w:val="0"/>
          <w:numId w:val="41"/>
        </w:numPr>
        <w:suppressAutoHyphens/>
        <w:autoSpaceDE w:val="0"/>
        <w:spacing w:after="0" w:line="276" w:lineRule="auto"/>
        <w:ind w:left="851" w:hanging="425"/>
        <w:jc w:val="both"/>
        <w:rPr>
          <w:sz w:val="22"/>
          <w:szCs w:val="22"/>
        </w:rPr>
      </w:pPr>
      <w:r w:rsidRPr="00AD47B9">
        <w:rPr>
          <w:sz w:val="22"/>
          <w:szCs w:val="22"/>
        </w:rPr>
        <w:t>opracowani</w:t>
      </w:r>
      <w:r>
        <w:rPr>
          <w:sz w:val="22"/>
          <w:szCs w:val="22"/>
        </w:rPr>
        <w:t>a</w:t>
      </w:r>
      <w:r w:rsidRPr="00AD47B9">
        <w:rPr>
          <w:sz w:val="22"/>
          <w:szCs w:val="22"/>
        </w:rPr>
        <w:t xml:space="preserve"> dokumentacji wykonawczej</w:t>
      </w:r>
      <w:r>
        <w:rPr>
          <w:sz w:val="22"/>
          <w:szCs w:val="22"/>
        </w:rPr>
        <w:t>;</w:t>
      </w:r>
    </w:p>
    <w:p w14:paraId="3852011E" w14:textId="77777777" w:rsidR="00A1594A" w:rsidRPr="00AD47B9" w:rsidRDefault="00A1594A" w:rsidP="00A1594A">
      <w:pPr>
        <w:pStyle w:val="Tekstpodstawowywcity"/>
        <w:widowControl w:val="0"/>
        <w:numPr>
          <w:ilvl w:val="0"/>
          <w:numId w:val="41"/>
        </w:numPr>
        <w:suppressAutoHyphens/>
        <w:autoSpaceDE w:val="0"/>
        <w:spacing w:after="0" w:line="276" w:lineRule="auto"/>
        <w:ind w:left="851" w:hanging="425"/>
        <w:jc w:val="both"/>
        <w:rPr>
          <w:sz w:val="22"/>
          <w:szCs w:val="22"/>
        </w:rPr>
      </w:pPr>
      <w:r w:rsidRPr="00AD47B9">
        <w:rPr>
          <w:sz w:val="22"/>
          <w:szCs w:val="22"/>
        </w:rPr>
        <w:t>dostaw</w:t>
      </w:r>
      <w:r>
        <w:rPr>
          <w:sz w:val="22"/>
          <w:szCs w:val="22"/>
        </w:rPr>
        <w:t>y</w:t>
      </w:r>
      <w:r w:rsidRPr="00AD47B9">
        <w:rPr>
          <w:sz w:val="22"/>
          <w:szCs w:val="22"/>
        </w:rPr>
        <w:t xml:space="preserve"> i montaż</w:t>
      </w:r>
      <w:r>
        <w:rPr>
          <w:sz w:val="22"/>
          <w:szCs w:val="22"/>
        </w:rPr>
        <w:t>u</w:t>
      </w:r>
      <w:r w:rsidRPr="00AD47B9">
        <w:rPr>
          <w:sz w:val="22"/>
          <w:szCs w:val="22"/>
        </w:rPr>
        <w:t xml:space="preserve"> kompletnych instalacji układów fotowoltaicznych wraz</w:t>
      </w:r>
      <w:r>
        <w:rPr>
          <w:sz w:val="22"/>
          <w:szCs w:val="22"/>
        </w:rPr>
        <w:t xml:space="preserve"> </w:t>
      </w:r>
      <w:r w:rsidRPr="00AD47B9">
        <w:rPr>
          <w:sz w:val="22"/>
          <w:szCs w:val="22"/>
        </w:rPr>
        <w:t>magazynami energii oraz podłączenie ich do istniejących już systemów</w:t>
      </w:r>
      <w:r>
        <w:rPr>
          <w:sz w:val="22"/>
          <w:szCs w:val="22"/>
        </w:rPr>
        <w:t xml:space="preserve"> </w:t>
      </w:r>
      <w:r w:rsidRPr="00AD47B9">
        <w:rPr>
          <w:sz w:val="22"/>
          <w:szCs w:val="22"/>
        </w:rPr>
        <w:t>energetycznych.</w:t>
      </w:r>
    </w:p>
    <w:p w14:paraId="3D01A541" w14:textId="120E92A5" w:rsidR="00A1594A" w:rsidRDefault="00A1594A" w:rsidP="00A1594A">
      <w:pPr>
        <w:pStyle w:val="Tekstpodstawowywcity"/>
        <w:widowControl w:val="0"/>
        <w:numPr>
          <w:ilvl w:val="0"/>
          <w:numId w:val="31"/>
        </w:numPr>
        <w:suppressAutoHyphens/>
        <w:autoSpaceDE w:val="0"/>
        <w:spacing w:after="0" w:line="276" w:lineRule="auto"/>
        <w:ind w:left="426" w:hanging="426"/>
        <w:jc w:val="both"/>
        <w:rPr>
          <w:sz w:val="22"/>
          <w:szCs w:val="22"/>
        </w:rPr>
      </w:pPr>
      <w:r w:rsidRPr="00AD47B9">
        <w:rPr>
          <w:sz w:val="22"/>
          <w:szCs w:val="22"/>
        </w:rPr>
        <w:t xml:space="preserve">W ramach części zamówienia nr </w:t>
      </w:r>
      <w:r>
        <w:rPr>
          <w:sz w:val="22"/>
          <w:szCs w:val="22"/>
        </w:rPr>
        <w:t>2</w:t>
      </w:r>
      <w:r w:rsidRPr="00AD47B9">
        <w:rPr>
          <w:sz w:val="22"/>
          <w:szCs w:val="22"/>
        </w:rPr>
        <w:t xml:space="preserve"> Wykonawca zobowiązany będzie</w:t>
      </w:r>
      <w:r>
        <w:rPr>
          <w:sz w:val="22"/>
          <w:szCs w:val="22"/>
        </w:rPr>
        <w:t xml:space="preserve"> do</w:t>
      </w:r>
      <w:r>
        <w:rPr>
          <w:rStyle w:val="Odwoanieprzypisudolnego"/>
          <w:sz w:val="22"/>
          <w:szCs w:val="22"/>
        </w:rPr>
        <w:footnoteReference w:id="2"/>
      </w:r>
      <w:r>
        <w:rPr>
          <w:sz w:val="22"/>
          <w:szCs w:val="22"/>
        </w:rPr>
        <w:t>:</w:t>
      </w:r>
    </w:p>
    <w:p w14:paraId="032D8D40" w14:textId="4BF61387" w:rsidR="00A1594A" w:rsidRDefault="00A1594A" w:rsidP="00A1594A">
      <w:pPr>
        <w:pStyle w:val="Tekstpodstawowywcity"/>
        <w:widowControl w:val="0"/>
        <w:numPr>
          <w:ilvl w:val="0"/>
          <w:numId w:val="42"/>
        </w:numPr>
        <w:suppressAutoHyphens/>
        <w:autoSpaceDE w:val="0"/>
        <w:spacing w:after="0" w:line="276" w:lineRule="auto"/>
        <w:ind w:left="851" w:hanging="425"/>
        <w:jc w:val="both"/>
        <w:rPr>
          <w:sz w:val="22"/>
          <w:szCs w:val="22"/>
        </w:rPr>
      </w:pPr>
      <w:r w:rsidRPr="00AD47B9">
        <w:rPr>
          <w:sz w:val="22"/>
          <w:szCs w:val="22"/>
        </w:rPr>
        <w:t>zaprojektowani</w:t>
      </w:r>
      <w:r>
        <w:rPr>
          <w:sz w:val="22"/>
          <w:szCs w:val="22"/>
        </w:rPr>
        <w:t>a</w:t>
      </w:r>
      <w:r w:rsidRPr="00AD47B9">
        <w:rPr>
          <w:sz w:val="22"/>
          <w:szCs w:val="22"/>
        </w:rPr>
        <w:t xml:space="preserve"> i budow</w:t>
      </w:r>
      <w:r>
        <w:rPr>
          <w:sz w:val="22"/>
          <w:szCs w:val="22"/>
        </w:rPr>
        <w:t>y</w:t>
      </w:r>
      <w:r w:rsidRPr="00AD47B9">
        <w:rPr>
          <w:sz w:val="22"/>
          <w:szCs w:val="22"/>
        </w:rPr>
        <w:t xml:space="preserve"> instalacji fotowoltaicznych wraz z magazynem</w:t>
      </w:r>
      <w:r>
        <w:rPr>
          <w:sz w:val="22"/>
          <w:szCs w:val="22"/>
        </w:rPr>
        <w:t xml:space="preserve"> </w:t>
      </w:r>
      <w:r w:rsidRPr="00AD47B9">
        <w:rPr>
          <w:sz w:val="22"/>
          <w:szCs w:val="22"/>
        </w:rPr>
        <w:t>energii oraz systemem zarządzania energią</w:t>
      </w:r>
      <w:r>
        <w:rPr>
          <w:sz w:val="22"/>
          <w:szCs w:val="22"/>
        </w:rPr>
        <w:t xml:space="preserve"> </w:t>
      </w:r>
      <w:r w:rsidRPr="00AD47B9">
        <w:rPr>
          <w:sz w:val="22"/>
          <w:szCs w:val="22"/>
        </w:rPr>
        <w:t xml:space="preserve">dla budynku </w:t>
      </w:r>
      <w:proofErr w:type="spellStart"/>
      <w:r w:rsidR="002F70AC" w:rsidRPr="002F70AC">
        <w:rPr>
          <w:sz w:val="22"/>
          <w:szCs w:val="22"/>
        </w:rPr>
        <w:t>Geo</w:t>
      </w:r>
      <w:proofErr w:type="spellEnd"/>
      <w:r w:rsidR="002F70AC" w:rsidRPr="002F70AC">
        <w:rPr>
          <w:sz w:val="22"/>
          <w:szCs w:val="22"/>
        </w:rPr>
        <w:t xml:space="preserve"> Parku Glinka</w:t>
      </w:r>
      <w:r>
        <w:rPr>
          <w:sz w:val="22"/>
          <w:szCs w:val="22"/>
        </w:rPr>
        <w:t>;</w:t>
      </w:r>
    </w:p>
    <w:p w14:paraId="0590938A" w14:textId="77777777" w:rsidR="00A1594A" w:rsidRDefault="00A1594A" w:rsidP="00A1594A">
      <w:pPr>
        <w:pStyle w:val="Tekstpodstawowywcity"/>
        <w:widowControl w:val="0"/>
        <w:numPr>
          <w:ilvl w:val="0"/>
          <w:numId w:val="42"/>
        </w:numPr>
        <w:suppressAutoHyphens/>
        <w:autoSpaceDE w:val="0"/>
        <w:spacing w:after="0" w:line="276" w:lineRule="auto"/>
        <w:ind w:left="851" w:hanging="425"/>
        <w:jc w:val="both"/>
        <w:rPr>
          <w:sz w:val="22"/>
          <w:szCs w:val="22"/>
        </w:rPr>
      </w:pPr>
      <w:r w:rsidRPr="00AD47B9">
        <w:rPr>
          <w:sz w:val="22"/>
          <w:szCs w:val="22"/>
        </w:rPr>
        <w:t>opracowani</w:t>
      </w:r>
      <w:r>
        <w:rPr>
          <w:sz w:val="22"/>
          <w:szCs w:val="22"/>
        </w:rPr>
        <w:t>a</w:t>
      </w:r>
      <w:r w:rsidRPr="00AD47B9">
        <w:rPr>
          <w:sz w:val="22"/>
          <w:szCs w:val="22"/>
        </w:rPr>
        <w:t xml:space="preserve"> dokumentacji wykonawczej</w:t>
      </w:r>
      <w:r>
        <w:rPr>
          <w:sz w:val="22"/>
          <w:szCs w:val="22"/>
        </w:rPr>
        <w:t>;</w:t>
      </w:r>
    </w:p>
    <w:p w14:paraId="2227C584" w14:textId="772A0CED" w:rsidR="00A1594A" w:rsidRPr="00A1594A" w:rsidRDefault="00A1594A" w:rsidP="00A1594A">
      <w:pPr>
        <w:pStyle w:val="Tekstpodstawowywcity"/>
        <w:widowControl w:val="0"/>
        <w:numPr>
          <w:ilvl w:val="0"/>
          <w:numId w:val="42"/>
        </w:numPr>
        <w:suppressAutoHyphens/>
        <w:autoSpaceDE w:val="0"/>
        <w:spacing w:after="0" w:line="276" w:lineRule="auto"/>
        <w:ind w:left="851" w:hanging="425"/>
        <w:jc w:val="both"/>
        <w:rPr>
          <w:sz w:val="22"/>
          <w:szCs w:val="22"/>
        </w:rPr>
      </w:pPr>
      <w:r w:rsidRPr="00A1594A">
        <w:rPr>
          <w:sz w:val="22"/>
          <w:szCs w:val="22"/>
        </w:rPr>
        <w:t xml:space="preserve">dostawy i montażu kompletnych instalacji układów fotowoltaicznych wraz magazynami energii </w:t>
      </w:r>
      <w:r w:rsidRPr="00A1594A">
        <w:rPr>
          <w:sz w:val="22"/>
          <w:szCs w:val="22"/>
        </w:rPr>
        <w:lastRenderedPageBreak/>
        <w:t>oraz podłączenie ich do istniejących już systemów energetycznych</w:t>
      </w:r>
      <w:r>
        <w:rPr>
          <w:sz w:val="22"/>
          <w:szCs w:val="22"/>
        </w:rPr>
        <w:t>.</w:t>
      </w:r>
    </w:p>
    <w:p w14:paraId="20ECA6C5" w14:textId="68BC64F8" w:rsidR="009064BE" w:rsidRPr="00F647CC" w:rsidRDefault="009064BE" w:rsidP="00812BB1">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4A5675">
        <w:rPr>
          <w:sz w:val="22"/>
          <w:szCs w:val="22"/>
          <w:lang w:eastAsia="zh-CN"/>
        </w:rPr>
        <w:t xml:space="preserve">Przedmiot niniejszej </w:t>
      </w:r>
      <w:r>
        <w:rPr>
          <w:sz w:val="22"/>
          <w:szCs w:val="22"/>
          <w:lang w:eastAsia="zh-CN"/>
        </w:rPr>
        <w:t xml:space="preserve">umowy należy wykonać zgodnie z </w:t>
      </w:r>
      <w:r w:rsidRPr="00F647CC">
        <w:rPr>
          <w:sz w:val="22"/>
          <w:szCs w:val="22"/>
          <w:lang w:eastAsia="zh-CN"/>
        </w:rPr>
        <w:t>Opis</w:t>
      </w:r>
      <w:r>
        <w:rPr>
          <w:sz w:val="22"/>
          <w:szCs w:val="22"/>
          <w:lang w:eastAsia="zh-CN"/>
        </w:rPr>
        <w:t>em</w:t>
      </w:r>
      <w:r w:rsidRPr="00F647CC">
        <w:rPr>
          <w:sz w:val="22"/>
          <w:szCs w:val="22"/>
          <w:lang w:eastAsia="zh-CN"/>
        </w:rPr>
        <w:t xml:space="preserve"> Przedmiotu Zamówienia (OPZ) </w:t>
      </w:r>
      <w:r>
        <w:rPr>
          <w:sz w:val="22"/>
          <w:szCs w:val="22"/>
          <w:lang w:eastAsia="zh-CN"/>
        </w:rPr>
        <w:t>–</w:t>
      </w:r>
      <w:r w:rsidRPr="00F647CC">
        <w:rPr>
          <w:sz w:val="22"/>
          <w:szCs w:val="22"/>
          <w:lang w:eastAsia="zh-CN"/>
        </w:rPr>
        <w:t xml:space="preserve"> </w:t>
      </w:r>
      <w:r w:rsidR="00A1594A">
        <w:rPr>
          <w:sz w:val="22"/>
          <w:szCs w:val="22"/>
          <w:lang w:eastAsia="zh-CN"/>
        </w:rPr>
        <w:t>Programem Funkcjonalno-Użytkowym</w:t>
      </w:r>
      <w:r>
        <w:rPr>
          <w:sz w:val="22"/>
          <w:szCs w:val="22"/>
          <w:lang w:eastAsia="zh-CN"/>
        </w:rPr>
        <w:t xml:space="preserve">, a ponadto </w:t>
      </w:r>
      <w:r w:rsidRPr="00F647CC">
        <w:rPr>
          <w:sz w:val="22"/>
          <w:szCs w:val="22"/>
          <w:lang w:eastAsia="zh-CN"/>
        </w:rPr>
        <w:t>z należytą starannością, z zasadami sztuki budowlanej, współczesnej wiedzy technicznej, zgodnie z obowiązującymi w tym zakresie przepisami i normami wspólnymi Unii  Europejskiej, a w dalszej kolejności normami polskimi, w szczególności zawartymi w Prawie budowlanym, zgodnie ze złożoną ofertą, warunkami przetargu oraz zgodnie z ustaleniami poczynionymi z Zamawiającym, z zastrzeżeniem, iż ustalenia te nie mogą wykraczać poza przedmiot umowy oraz nie mogą być sprzeczne z zasadami wiedzy technicznej lub sztuką budowlaną.</w:t>
      </w:r>
    </w:p>
    <w:p w14:paraId="31C6A610" w14:textId="56D8E325" w:rsidR="009064BE" w:rsidRPr="001747A4" w:rsidRDefault="009064BE" w:rsidP="00812BB1">
      <w:pPr>
        <w:numPr>
          <w:ilvl w:val="0"/>
          <w:numId w:val="31"/>
        </w:numPr>
        <w:tabs>
          <w:tab w:val="left" w:pos="426"/>
        </w:tabs>
        <w:suppressAutoHyphens/>
        <w:snapToGrid w:val="0"/>
        <w:spacing w:line="276" w:lineRule="auto"/>
        <w:ind w:left="426" w:hanging="426"/>
        <w:jc w:val="both"/>
        <w:rPr>
          <w:sz w:val="22"/>
          <w:szCs w:val="22"/>
          <w:lang w:eastAsia="zh-CN"/>
        </w:rPr>
      </w:pPr>
      <w:r w:rsidRPr="008E2429">
        <w:rPr>
          <w:sz w:val="22"/>
          <w:szCs w:val="22"/>
          <w:lang w:eastAsia="zh-CN"/>
        </w:rPr>
        <w:t xml:space="preserve">Wykonawca oświadcza, iż osoby wykonujące czynności w trakcie realizacji zamówienia, w szczególności takie jak: prace budowlane, prace </w:t>
      </w:r>
      <w:r w:rsidR="00F77E2E">
        <w:rPr>
          <w:sz w:val="22"/>
          <w:szCs w:val="22"/>
          <w:lang w:eastAsia="zh-CN"/>
        </w:rPr>
        <w:t>ziemne</w:t>
      </w:r>
      <w:r w:rsidRPr="008E2429">
        <w:rPr>
          <w:sz w:val="22"/>
          <w:szCs w:val="22"/>
          <w:lang w:eastAsia="zh-CN"/>
        </w:rPr>
        <w:t>,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735549" w:rsidRPr="00735549">
        <w:rPr>
          <w:bCs/>
          <w:sz w:val="22"/>
        </w:rPr>
        <w:t>t.j</w:t>
      </w:r>
      <w:proofErr w:type="spellEnd"/>
      <w:r w:rsidR="00735549" w:rsidRPr="00735549">
        <w:rPr>
          <w:bCs/>
          <w:sz w:val="22"/>
        </w:rPr>
        <w:t xml:space="preserve">. Dz. U. z 2025 r. poz. 277 z </w:t>
      </w:r>
      <w:proofErr w:type="spellStart"/>
      <w:r w:rsidR="00735549" w:rsidRPr="00735549">
        <w:rPr>
          <w:bCs/>
          <w:sz w:val="22"/>
        </w:rPr>
        <w:t>późn</w:t>
      </w:r>
      <w:proofErr w:type="spellEnd"/>
      <w:r w:rsidR="00735549" w:rsidRPr="00735549">
        <w:rPr>
          <w:bCs/>
          <w:sz w:val="22"/>
        </w:rPr>
        <w:t>. zm.</w:t>
      </w:r>
      <w:r w:rsidRPr="008E2429">
        <w:rPr>
          <w:sz w:val="22"/>
          <w:szCs w:val="22"/>
          <w:lang w:eastAsia="zh-CN"/>
        </w:rPr>
        <w:t>) – z wyłączeniem osób pełniących samodzielne funkcje techniczne w budownictwie, stosowanie do art. 12 i nast. ustawy Prawo budowlane, są zatrudni przez Wykonawcę na podstawie stosunku pracy</w:t>
      </w:r>
    </w:p>
    <w:p w14:paraId="2CDD8D21" w14:textId="77777777" w:rsidR="009064BE" w:rsidRPr="008F1219" w:rsidRDefault="009064BE" w:rsidP="00812BB1">
      <w:pPr>
        <w:numPr>
          <w:ilvl w:val="0"/>
          <w:numId w:val="25"/>
        </w:numPr>
        <w:spacing w:line="276" w:lineRule="auto"/>
        <w:ind w:left="426" w:hanging="426"/>
        <w:jc w:val="both"/>
        <w:rPr>
          <w:sz w:val="22"/>
        </w:rPr>
      </w:pPr>
      <w:r w:rsidRPr="008F1219">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Pr>
          <w:sz w:val="22"/>
        </w:rPr>
        <w:t>4</w:t>
      </w:r>
      <w:r w:rsidRPr="008F1219">
        <w:rPr>
          <w:sz w:val="22"/>
        </w:rPr>
        <w:t>, w szczególności:</w:t>
      </w:r>
    </w:p>
    <w:p w14:paraId="4A7BF23F" w14:textId="77777777" w:rsidR="009064BE" w:rsidRPr="008F1219" w:rsidRDefault="009064BE" w:rsidP="009064BE">
      <w:pPr>
        <w:spacing w:line="276" w:lineRule="auto"/>
        <w:ind w:left="851" w:hanging="426"/>
        <w:jc w:val="both"/>
        <w:rPr>
          <w:sz w:val="22"/>
        </w:rPr>
      </w:pPr>
      <w:r w:rsidRPr="008F1219">
        <w:rPr>
          <w:sz w:val="22"/>
        </w:rPr>
        <w:t>1)</w:t>
      </w:r>
      <w:r w:rsidRPr="008F1219">
        <w:rPr>
          <w:sz w:val="22"/>
        </w:rPr>
        <w:tab/>
      </w:r>
      <w:bookmarkStart w:id="0" w:name="_Hlk65657193"/>
      <w:r w:rsidRPr="008F1219">
        <w:rPr>
          <w:sz w:val="22"/>
        </w:rPr>
        <w:t>oświadczenia zatrudnionego pracownika,</w:t>
      </w:r>
    </w:p>
    <w:p w14:paraId="10092AC3" w14:textId="77777777" w:rsidR="009064BE" w:rsidRPr="008F1219" w:rsidRDefault="009064BE" w:rsidP="009064BE">
      <w:pPr>
        <w:spacing w:line="276" w:lineRule="auto"/>
        <w:ind w:left="851" w:hanging="426"/>
        <w:jc w:val="both"/>
        <w:rPr>
          <w:sz w:val="22"/>
        </w:rPr>
      </w:pPr>
      <w:r w:rsidRPr="008F1219">
        <w:rPr>
          <w:sz w:val="22"/>
        </w:rPr>
        <w:t>2)</w:t>
      </w:r>
      <w:r w:rsidRPr="008F1219">
        <w:rPr>
          <w:sz w:val="22"/>
        </w:rPr>
        <w:tab/>
        <w:t>oświadczenia Wykonawcy o zatrudnieniu pracownika na podstawie umowy o pracę,</w:t>
      </w:r>
    </w:p>
    <w:p w14:paraId="4ABA4671" w14:textId="77777777" w:rsidR="009064BE" w:rsidRPr="008F1219" w:rsidRDefault="009064BE" w:rsidP="009064BE">
      <w:pPr>
        <w:spacing w:line="276" w:lineRule="auto"/>
        <w:ind w:left="851" w:hanging="426"/>
        <w:jc w:val="both"/>
        <w:rPr>
          <w:sz w:val="22"/>
        </w:rPr>
      </w:pPr>
      <w:r w:rsidRPr="008F1219">
        <w:rPr>
          <w:sz w:val="22"/>
        </w:rPr>
        <w:t>3)</w:t>
      </w:r>
      <w:r w:rsidRPr="008F1219">
        <w:rPr>
          <w:sz w:val="22"/>
        </w:rPr>
        <w:tab/>
        <w:t>poświadczonej za zgodność z oryginałem kopii umowy o pracę zatrudnionego pracownika,</w:t>
      </w:r>
    </w:p>
    <w:p w14:paraId="672D4174" w14:textId="77777777" w:rsidR="009064BE" w:rsidRPr="008F1219" w:rsidRDefault="009064BE" w:rsidP="009064BE">
      <w:pPr>
        <w:spacing w:line="276" w:lineRule="auto"/>
        <w:ind w:left="851" w:hanging="426"/>
        <w:jc w:val="both"/>
        <w:rPr>
          <w:sz w:val="22"/>
        </w:rPr>
      </w:pPr>
      <w:r w:rsidRPr="008F1219">
        <w:rPr>
          <w:sz w:val="22"/>
        </w:rPr>
        <w:t>4)</w:t>
      </w:r>
      <w:r w:rsidRPr="008F1219">
        <w:rPr>
          <w:sz w:val="22"/>
        </w:rPr>
        <w:tab/>
        <w:t>innych dokumentów</w:t>
      </w:r>
      <w:r>
        <w:rPr>
          <w:sz w:val="22"/>
        </w:rPr>
        <w:t>,</w:t>
      </w:r>
    </w:p>
    <w:p w14:paraId="4E34E844" w14:textId="77777777" w:rsidR="009064BE" w:rsidRDefault="009064BE" w:rsidP="009064BE">
      <w:pPr>
        <w:spacing w:line="276" w:lineRule="auto"/>
        <w:ind w:left="426"/>
        <w:jc w:val="both"/>
        <w:rPr>
          <w:sz w:val="22"/>
        </w:rPr>
      </w:pPr>
      <w:r w:rsidRPr="008F1219">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0"/>
      <w:r>
        <w:rPr>
          <w:sz w:val="22"/>
        </w:rPr>
        <w:t xml:space="preserve"> – w terminie 3 </w:t>
      </w:r>
      <w:r w:rsidRPr="008F1219">
        <w:rPr>
          <w:sz w:val="22"/>
        </w:rPr>
        <w:t>dni od daty otrzymania wezwania.</w:t>
      </w:r>
    </w:p>
    <w:p w14:paraId="5EBF4C79" w14:textId="77777777" w:rsidR="009064BE" w:rsidRDefault="009064BE" w:rsidP="00812BB1">
      <w:pPr>
        <w:numPr>
          <w:ilvl w:val="0"/>
          <w:numId w:val="25"/>
        </w:numPr>
        <w:spacing w:line="276" w:lineRule="auto"/>
        <w:ind w:left="426" w:hanging="426"/>
        <w:jc w:val="both"/>
        <w:rPr>
          <w:sz w:val="22"/>
        </w:rPr>
      </w:pPr>
      <w:r w:rsidRPr="008B1A08">
        <w:rPr>
          <w:sz w:val="22"/>
        </w:rPr>
        <w:t>W przypadku ujawnienia niespełnienia wymogu zatrudnienia przez Wykonawcę na podstawie stosunku pracy osób wykonujących czynności w trakcie realizacj</w:t>
      </w:r>
      <w:r>
        <w:rPr>
          <w:sz w:val="22"/>
        </w:rPr>
        <w:t>i zamówienia określonych w ust. 4</w:t>
      </w:r>
      <w:r w:rsidRPr="008B1A08">
        <w:rPr>
          <w:sz w:val="22"/>
        </w:rPr>
        <w:t xml:space="preserve">, Wykonawca zobowiązany jest do zatrudnienia na podstawie stosunku pracy osoby, której dotyczy uchybienie w terminie nie dłuższym niż 7 dni od daty ujawnienia uchybienia i do okazania Zamawiającemu dokumentów potwierdzających nawiązanie z powyższą osobą </w:t>
      </w:r>
      <w:r>
        <w:rPr>
          <w:sz w:val="22"/>
        </w:rPr>
        <w:t>stosunku pracy, w szczególności</w:t>
      </w:r>
    </w:p>
    <w:p w14:paraId="6BE59AA4"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w:t>
      </w:r>
      <w:r>
        <w:rPr>
          <w:sz w:val="22"/>
        </w:rPr>
        <w:t>zenia zatrudnionego pracownika,</w:t>
      </w:r>
    </w:p>
    <w:p w14:paraId="626A79DD"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oświadczenia Wykonawcy o zatrudnieniu pracown</w:t>
      </w:r>
      <w:r>
        <w:rPr>
          <w:sz w:val="22"/>
        </w:rPr>
        <w:t>ika na podstawie umowy o pracę,</w:t>
      </w:r>
    </w:p>
    <w:p w14:paraId="29D20FE5"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 xml:space="preserve">poświadczonej za zgodność z oryginałem kopii umowy o </w:t>
      </w:r>
      <w:r>
        <w:rPr>
          <w:sz w:val="22"/>
        </w:rPr>
        <w:t>pracę zatrudnionego pracownika,</w:t>
      </w:r>
    </w:p>
    <w:p w14:paraId="7AB87A49"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innych dokumentów</w:t>
      </w:r>
    </w:p>
    <w:p w14:paraId="12384845" w14:textId="77777777" w:rsidR="009064BE" w:rsidRPr="004A5675" w:rsidRDefault="009064BE" w:rsidP="009064BE">
      <w:pPr>
        <w:tabs>
          <w:tab w:val="left" w:pos="426"/>
        </w:tabs>
        <w:suppressAutoHyphens/>
        <w:snapToGrid w:val="0"/>
        <w:spacing w:line="276" w:lineRule="auto"/>
        <w:ind w:left="426"/>
        <w:jc w:val="both"/>
        <w:rPr>
          <w:sz w:val="22"/>
          <w:szCs w:val="22"/>
          <w:lang w:eastAsia="zh-CN"/>
        </w:rPr>
      </w:pPr>
      <w:r w:rsidRPr="00D34050">
        <w:rPr>
          <w:sz w:val="22"/>
        </w:rPr>
        <w:t xml:space="preserve">– </w:t>
      </w:r>
      <w:r w:rsidRPr="004B5344">
        <w:rPr>
          <w:sz w:val="22"/>
        </w:rPr>
        <w:t>zawierających informacje, w tym dane osobowe, niezbędne do weryfikacji zatrudnienia na podstawie umowy o pracę, w szczególności imię i nazwisko zatrudnionego pracownika, datę zawarcia umowy o pracę, ro</w:t>
      </w:r>
      <w:r w:rsidRPr="003E29EC">
        <w:rPr>
          <w:sz w:val="22"/>
        </w:rPr>
        <w:t>dzaj umowy o pracę i zakres obowiązków pracownika,</w:t>
      </w:r>
      <w:r w:rsidRPr="003E29EC">
        <w:rPr>
          <w:i/>
          <w:sz w:val="22"/>
        </w:rPr>
        <w:t xml:space="preserve"> </w:t>
      </w:r>
      <w:r w:rsidRPr="003E29EC">
        <w:rPr>
          <w:sz w:val="22"/>
        </w:rPr>
        <w:t xml:space="preserve">w terminie nie dłuższym niż 5 dni od dnia ujawnienia uchybienia i do okazania Zamawiającemu dokumentów, o których mowa w ust. </w:t>
      </w:r>
      <w:r>
        <w:rPr>
          <w:sz w:val="22"/>
        </w:rPr>
        <w:t>5</w:t>
      </w:r>
      <w:r w:rsidRPr="003E29EC">
        <w:rPr>
          <w:sz w:val="22"/>
        </w:rPr>
        <w:t>.</w:t>
      </w:r>
    </w:p>
    <w:p w14:paraId="14393B63" w14:textId="77777777" w:rsidR="009064BE" w:rsidRPr="004A5675" w:rsidRDefault="009064BE" w:rsidP="009064BE">
      <w:pPr>
        <w:tabs>
          <w:tab w:val="left" w:pos="851"/>
        </w:tabs>
        <w:suppressAutoHyphens/>
        <w:snapToGrid w:val="0"/>
        <w:spacing w:line="276" w:lineRule="auto"/>
        <w:ind w:left="851" w:hanging="425"/>
        <w:jc w:val="both"/>
        <w:rPr>
          <w:sz w:val="22"/>
          <w:szCs w:val="22"/>
          <w:lang w:eastAsia="zh-CN"/>
        </w:rPr>
      </w:pPr>
    </w:p>
    <w:p w14:paraId="5A982C0C"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4 </w:t>
      </w:r>
    </w:p>
    <w:p w14:paraId="5A982C0D" w14:textId="77777777" w:rsidR="004A5675"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MATERIAŁY</w:t>
      </w:r>
    </w:p>
    <w:p w14:paraId="489938B6" w14:textId="77777777" w:rsidR="00DC30E8" w:rsidRPr="00F647CC" w:rsidRDefault="00DC30E8" w:rsidP="00DC30E8">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392185B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1.</w:t>
      </w:r>
      <w:r w:rsidRPr="00F647CC">
        <w:rPr>
          <w:sz w:val="22"/>
          <w:szCs w:val="22"/>
          <w:lang w:eastAsia="zh-CN"/>
        </w:rPr>
        <w:tab/>
        <w:t xml:space="preserve">Przedmiot umowy wykonany zostanie z nowych materiałów dostarczonych na teren budowy przez Wykonawcę.  </w:t>
      </w:r>
    </w:p>
    <w:p w14:paraId="5614ABE1"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lastRenderedPageBreak/>
        <w:t>2.</w:t>
      </w:r>
      <w:r w:rsidRPr="00F647CC">
        <w:rPr>
          <w:sz w:val="22"/>
          <w:szCs w:val="22"/>
          <w:lang w:eastAsia="zh-CN"/>
        </w:rPr>
        <w:tab/>
        <w:t>Materiały, o których mowa w ust. 1, powinny odpowiadać co do jakości wymaganiom określonym ustawą z dnia 16 kwietnia 2004 r. o wyrobach budowlanych (</w:t>
      </w:r>
      <w:proofErr w:type="spellStart"/>
      <w:r w:rsidRPr="00713E18">
        <w:rPr>
          <w:sz w:val="22"/>
          <w:szCs w:val="22"/>
          <w:lang w:eastAsia="zh-CN"/>
        </w:rPr>
        <w:t>t.j</w:t>
      </w:r>
      <w:proofErr w:type="spellEnd"/>
      <w:r w:rsidRPr="00713E18">
        <w:rPr>
          <w:sz w:val="22"/>
          <w:szCs w:val="22"/>
          <w:lang w:eastAsia="zh-CN"/>
        </w:rPr>
        <w:t>. Dz. U. z 2021 r. poz. 1213</w:t>
      </w:r>
      <w:r w:rsidRPr="00F647CC">
        <w:rPr>
          <w:sz w:val="22"/>
          <w:szCs w:val="22"/>
          <w:lang w:eastAsia="zh-CN"/>
        </w:rPr>
        <w:t xml:space="preserve">) oraz wymaganiom określonym w dokumentacji </w:t>
      </w:r>
      <w:r>
        <w:rPr>
          <w:sz w:val="22"/>
          <w:szCs w:val="22"/>
          <w:lang w:eastAsia="zh-CN"/>
        </w:rPr>
        <w:t>zamówienia</w:t>
      </w:r>
      <w:r w:rsidRPr="00F647CC">
        <w:rPr>
          <w:sz w:val="22"/>
          <w:szCs w:val="22"/>
          <w:lang w:eastAsia="zh-CN"/>
        </w:rPr>
        <w:t>.</w:t>
      </w:r>
    </w:p>
    <w:p w14:paraId="7212B91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3.</w:t>
      </w:r>
      <w:r w:rsidRPr="00F647CC">
        <w:rPr>
          <w:sz w:val="22"/>
          <w:szCs w:val="22"/>
          <w:lang w:eastAsia="zh-CN"/>
        </w:rPr>
        <w:tab/>
        <w:t xml:space="preserve">Wykonawca będzie przeprowadzać pomiary i badania materiałów oraz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5354A0B2"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4.</w:t>
      </w:r>
      <w:r w:rsidRPr="00F647CC">
        <w:rPr>
          <w:sz w:val="22"/>
          <w:szCs w:val="22"/>
          <w:lang w:eastAsia="zh-CN"/>
        </w:rPr>
        <w:tab/>
        <w:t>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miejscu bądź pobieraniu próbek do badań.</w:t>
      </w:r>
    </w:p>
    <w:p w14:paraId="70A59C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5. </w:t>
      </w:r>
      <w:r w:rsidRPr="00F647C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1C7605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6.</w:t>
      </w:r>
      <w:r w:rsidRPr="00F647CC">
        <w:rPr>
          <w:sz w:val="22"/>
          <w:szCs w:val="22"/>
          <w:lang w:eastAsia="zh-CN"/>
        </w:rPr>
        <w:tab/>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76C1EBB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7.</w:t>
      </w:r>
      <w:r w:rsidRPr="00F647CC">
        <w:rPr>
          <w:sz w:val="22"/>
          <w:szCs w:val="22"/>
          <w:lang w:eastAsia="zh-CN"/>
        </w:rPr>
        <w:tab/>
        <w:t>Wykonawca ponosi wszelkie ryzyka i odpowiedzialność za utratę, uszkodzenie i zniszczenie urządzeń i materiałów używanych do realizacji niniejszej umowy.</w:t>
      </w:r>
    </w:p>
    <w:p w14:paraId="087DA919"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8.</w:t>
      </w:r>
      <w:r w:rsidRPr="00F647C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57CCEC3D" w14:textId="5BEFC1EF" w:rsidR="00DC30E8"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9.  </w:t>
      </w:r>
      <w:r w:rsidR="00735549">
        <w:rPr>
          <w:sz w:val="22"/>
          <w:szCs w:val="22"/>
          <w:lang w:eastAsia="zh-CN"/>
        </w:rPr>
        <w:t xml:space="preserve"> </w:t>
      </w:r>
      <w:r w:rsidR="00735549">
        <w:rPr>
          <w:sz w:val="22"/>
          <w:szCs w:val="22"/>
          <w:lang w:eastAsia="zh-CN"/>
        </w:rPr>
        <w:tab/>
      </w:r>
      <w:r w:rsidRPr="00F647CC">
        <w:rPr>
          <w:sz w:val="22"/>
          <w:szCs w:val="22"/>
          <w:lang w:eastAsia="zh-CN"/>
        </w:rPr>
        <w:t xml:space="preserve">Materiały, które nie będą zgodne z warunkami określonymi w umowie, jak również nie odpowiadające obowiązującym normom lub nieposiadające stosownych atestów oraz certyfikatów i </w:t>
      </w:r>
      <w:proofErr w:type="spellStart"/>
      <w:r w:rsidRPr="00F647CC">
        <w:rPr>
          <w:sz w:val="22"/>
          <w:szCs w:val="22"/>
          <w:lang w:eastAsia="zh-CN"/>
        </w:rPr>
        <w:t>dopuszczeń</w:t>
      </w:r>
      <w:proofErr w:type="spellEnd"/>
      <w:r w:rsidRPr="00F647CC">
        <w:rPr>
          <w:sz w:val="22"/>
          <w:szCs w:val="22"/>
          <w:lang w:eastAsia="zh-CN"/>
        </w:rPr>
        <w:t xml:space="preserve"> do stosowania w budownictwie muszą zostać usunięte z placu budowy przez Wykonawcę a w przypadku ich wbudowania, na polecenie Inspektora/ów Nadzoru, natychmiast zdemontowane oraz zastąpione materiałami zaakceptowanymi.</w:t>
      </w:r>
    </w:p>
    <w:p w14:paraId="6B8FB6E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p>
    <w:p w14:paraId="5A982C18"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5 </w:t>
      </w:r>
    </w:p>
    <w:p w14:paraId="5A982C19" w14:textId="77777777" w:rsidR="004A5675" w:rsidRPr="000D43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PODSTAWOWE OBOWIĄZKI STRON</w:t>
      </w:r>
    </w:p>
    <w:p w14:paraId="49BAFEE6" w14:textId="77777777" w:rsidR="009C2CFE" w:rsidRPr="004A58AD" w:rsidRDefault="009C2CFE" w:rsidP="009C2CF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5D19A2B"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1.   </w:t>
      </w:r>
      <w:r w:rsidRPr="004A58AD">
        <w:rPr>
          <w:sz w:val="22"/>
          <w:szCs w:val="22"/>
          <w:lang w:eastAsia="zh-CN"/>
        </w:rPr>
        <w:tab/>
        <w:t>Do obowiązków Zamawiającego należy:</w:t>
      </w:r>
    </w:p>
    <w:p w14:paraId="75142A93" w14:textId="0338A11A"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 xml:space="preserve">protokolarne przekazanie terenu budowy oraz dokumentacji </w:t>
      </w:r>
      <w:r w:rsidR="003161EB">
        <w:rPr>
          <w:sz w:val="22"/>
          <w:szCs w:val="22"/>
          <w:lang w:eastAsia="zh-CN"/>
        </w:rPr>
        <w:t>technicznej</w:t>
      </w:r>
      <w:r w:rsidRPr="004A58AD">
        <w:rPr>
          <w:sz w:val="22"/>
          <w:szCs w:val="22"/>
          <w:lang w:eastAsia="zh-CN"/>
        </w:rPr>
        <w:t xml:space="preserve"> inwestycji w terminie określo</w:t>
      </w:r>
      <w:r>
        <w:rPr>
          <w:sz w:val="22"/>
          <w:szCs w:val="22"/>
          <w:lang w:eastAsia="zh-CN"/>
        </w:rPr>
        <w:t>nym § 6 ust. 1 niniejszej umowy;</w:t>
      </w:r>
    </w:p>
    <w:p w14:paraId="21B24A22"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 xml:space="preserve">zapewnienie nadzoru inwestorskiego </w:t>
      </w:r>
      <w:r>
        <w:rPr>
          <w:sz w:val="22"/>
          <w:szCs w:val="22"/>
          <w:lang w:eastAsia="zh-CN"/>
        </w:rPr>
        <w:t>i autorskiego;</w:t>
      </w:r>
    </w:p>
    <w:p w14:paraId="4FD2B039"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dokonywanie zapłaty należnego Wykonawcy wynagrodzenia zgodnie z zapisami niniejszej Umowy;</w:t>
      </w:r>
    </w:p>
    <w:p w14:paraId="60BF6B8C"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4) </w:t>
      </w:r>
      <w:r w:rsidRPr="004A58AD">
        <w:rPr>
          <w:sz w:val="22"/>
          <w:szCs w:val="22"/>
          <w:lang w:eastAsia="zh-CN"/>
        </w:rPr>
        <w:tab/>
        <w:t>współdziałanie z Wykonawc</w:t>
      </w:r>
      <w:r w:rsidRPr="004A58AD">
        <w:rPr>
          <w:rFonts w:eastAsia="TimesNewRoman"/>
          <w:sz w:val="22"/>
          <w:szCs w:val="22"/>
          <w:lang w:eastAsia="zh-CN"/>
        </w:rPr>
        <w:t xml:space="preserve">ą </w:t>
      </w:r>
      <w:r w:rsidRPr="004A58AD">
        <w:rPr>
          <w:sz w:val="22"/>
          <w:szCs w:val="22"/>
          <w:lang w:eastAsia="zh-CN"/>
        </w:rPr>
        <w:t>na w toku realizacji niniejszej Umowy;</w:t>
      </w:r>
    </w:p>
    <w:p w14:paraId="2A8DC8D4"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przeprowadzenie odbiorów robót zanikowych i ulegaj</w:t>
      </w:r>
      <w:r w:rsidRPr="004A58AD">
        <w:rPr>
          <w:rFonts w:eastAsia="TimesNewRoman"/>
          <w:sz w:val="22"/>
          <w:szCs w:val="22"/>
          <w:lang w:eastAsia="zh-CN"/>
        </w:rPr>
        <w:t>ą</w:t>
      </w:r>
      <w:r w:rsidRPr="004A58AD">
        <w:rPr>
          <w:sz w:val="22"/>
          <w:szCs w:val="22"/>
          <w:lang w:eastAsia="zh-CN"/>
        </w:rPr>
        <w:t>cych zakryciu;</w:t>
      </w:r>
    </w:p>
    <w:p w14:paraId="1C5E473B"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przeprowadzenie odbioru ostatecznego w okresie r</w:t>
      </w:r>
      <w:r w:rsidRPr="004A58AD">
        <w:rPr>
          <w:rFonts w:eastAsia="TimesNewRoman"/>
          <w:sz w:val="22"/>
          <w:szCs w:val="22"/>
          <w:lang w:eastAsia="zh-CN"/>
        </w:rPr>
        <w:t>ę</w:t>
      </w:r>
      <w:r w:rsidRPr="004A58AD">
        <w:rPr>
          <w:sz w:val="22"/>
          <w:szCs w:val="22"/>
          <w:lang w:eastAsia="zh-CN"/>
        </w:rPr>
        <w:t>kojmi i gwarancji;</w:t>
      </w:r>
    </w:p>
    <w:p w14:paraId="67DF7095"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wykonywanie innych obowi</w:t>
      </w:r>
      <w:r w:rsidRPr="004A58AD">
        <w:rPr>
          <w:rFonts w:eastAsia="TimesNewRoman"/>
          <w:sz w:val="22"/>
          <w:szCs w:val="22"/>
          <w:lang w:eastAsia="zh-CN"/>
        </w:rPr>
        <w:t>ą</w:t>
      </w:r>
      <w:r w:rsidRPr="004A58AD">
        <w:rPr>
          <w:sz w:val="22"/>
          <w:szCs w:val="22"/>
          <w:lang w:eastAsia="zh-CN"/>
        </w:rPr>
        <w:t>zków wynikaj</w:t>
      </w:r>
      <w:r w:rsidRPr="004A58AD">
        <w:rPr>
          <w:rFonts w:eastAsia="TimesNewRoman"/>
          <w:sz w:val="22"/>
          <w:szCs w:val="22"/>
          <w:lang w:eastAsia="zh-CN"/>
        </w:rPr>
        <w:t>ą</w:t>
      </w:r>
      <w:r w:rsidRPr="004A58AD">
        <w:rPr>
          <w:sz w:val="22"/>
          <w:szCs w:val="22"/>
          <w:lang w:eastAsia="zh-CN"/>
        </w:rPr>
        <w:t>cych z niniejszej Umowy.</w:t>
      </w:r>
    </w:p>
    <w:p w14:paraId="01EEEF48"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 xml:space="preserve">2.  </w:t>
      </w:r>
      <w:r w:rsidRPr="004A58AD">
        <w:rPr>
          <w:sz w:val="22"/>
          <w:szCs w:val="22"/>
          <w:lang w:eastAsia="zh-CN"/>
        </w:rPr>
        <w:tab/>
        <w:t>Do obowiązków Wykonawcy należy w szczególności:</w:t>
      </w:r>
    </w:p>
    <w:p w14:paraId="465E46E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wykonanie czynności wymienionych w art. 22 ustawy Prawo budowlane;</w:t>
      </w:r>
    </w:p>
    <w:p w14:paraId="29D27957"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terminowe wykonanie przedmiotu niniejszej Umowy;</w:t>
      </w:r>
    </w:p>
    <w:p w14:paraId="0A85C74A"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lastRenderedPageBreak/>
        <w:t xml:space="preserve">3) </w:t>
      </w:r>
      <w:r w:rsidRPr="004A58AD">
        <w:rPr>
          <w:sz w:val="22"/>
          <w:szCs w:val="22"/>
          <w:lang w:eastAsia="zh-CN"/>
        </w:rPr>
        <w:tab/>
        <w:t>zapewnienie na własny koszt i własnym staraniem sprzętu technicznego, potencjału ludzkiego oraz materiałów koniecznych do prawidłowej realizacji przedmiotu Umowy,</w:t>
      </w:r>
    </w:p>
    <w:p w14:paraId="493B1CB4" w14:textId="456CC9B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4)</w:t>
      </w:r>
      <w:r w:rsidRPr="004A58AD">
        <w:rPr>
          <w:sz w:val="22"/>
          <w:szCs w:val="22"/>
          <w:lang w:eastAsia="zh-CN"/>
        </w:rPr>
        <w:tab/>
        <w:t xml:space="preserve">wykonanie przedmiotu Umowy w oparciu o </w:t>
      </w:r>
      <w:r w:rsidR="009B5A52">
        <w:rPr>
          <w:sz w:val="22"/>
          <w:szCs w:val="22"/>
          <w:lang w:eastAsia="zh-CN"/>
        </w:rPr>
        <w:t>Program Funkcjonalno-Użytkowy</w:t>
      </w:r>
      <w:r w:rsidRPr="004A58AD">
        <w:rPr>
          <w:sz w:val="22"/>
          <w:szCs w:val="22"/>
          <w:lang w:eastAsia="zh-CN"/>
        </w:rPr>
        <w:t>;</w:t>
      </w:r>
    </w:p>
    <w:p w14:paraId="7BC8EF6B" w14:textId="66104A88"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 xml:space="preserve">kontrola jakości materiałów i robót zgodnie z postanowieniami </w:t>
      </w:r>
      <w:r w:rsidR="009B5A52">
        <w:rPr>
          <w:sz w:val="22"/>
          <w:szCs w:val="22"/>
          <w:lang w:eastAsia="zh-CN"/>
        </w:rPr>
        <w:t>Programu Funkcjonalno-Użytkowego</w:t>
      </w:r>
      <w:r w:rsidRPr="004A58AD">
        <w:rPr>
          <w:sz w:val="22"/>
          <w:szCs w:val="22"/>
          <w:lang w:eastAsia="zh-CN"/>
        </w:rPr>
        <w:t>;</w:t>
      </w:r>
    </w:p>
    <w:p w14:paraId="6695C76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realizacja zaleceń wpisanych do dziennika budowy;</w:t>
      </w:r>
    </w:p>
    <w:p w14:paraId="1B0F3A58" w14:textId="3BE4ECC8"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 xml:space="preserve">skompletowanie i przedstawienie Zamawiającemu dokumentów pozwalających na ocenę prawidłowego wykonania przedmiotu odbioru częściowego i odbioru ostatecznego robót w zakresie określonym postanowieniami </w:t>
      </w:r>
      <w:r w:rsidR="009B5A52">
        <w:rPr>
          <w:sz w:val="22"/>
          <w:szCs w:val="22"/>
          <w:lang w:eastAsia="zh-CN"/>
        </w:rPr>
        <w:t>Programu Funkcjonalno-Użytkowego</w:t>
      </w:r>
      <w:r w:rsidRPr="004A58AD">
        <w:rPr>
          <w:sz w:val="22"/>
          <w:szCs w:val="22"/>
          <w:lang w:eastAsia="zh-CN"/>
        </w:rPr>
        <w:t>;</w:t>
      </w:r>
    </w:p>
    <w:p w14:paraId="323E14D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8)</w:t>
      </w:r>
      <w:r w:rsidRPr="004A58AD">
        <w:rPr>
          <w:sz w:val="22"/>
          <w:szCs w:val="22"/>
          <w:lang w:eastAsia="zh-CN"/>
        </w:rPr>
        <w:tab/>
        <w:t>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Zamawiający zastrzega sobie prawo żądania w każdym czasie zmiany pracowników Wykonawcy, jeżeli swoim postępowaniem stwarzają zagrożenie dla bezpiecznej i zgodnej z umową realizacji przedmiotu Umowy;</w:t>
      </w:r>
    </w:p>
    <w:p w14:paraId="12B251E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9)</w:t>
      </w:r>
      <w:r w:rsidRPr="004A58AD">
        <w:rPr>
          <w:sz w:val="22"/>
          <w:szCs w:val="22"/>
          <w:lang w:eastAsia="zh-CN"/>
        </w:rPr>
        <w:tab/>
        <w:t xml:space="preserve">koordynowanie prac podwykonawców; </w:t>
      </w:r>
    </w:p>
    <w:p w14:paraId="5DFCBD91"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10)</w:t>
      </w:r>
      <w:r w:rsidRPr="004A58AD">
        <w:rPr>
          <w:sz w:val="22"/>
          <w:szCs w:val="22"/>
          <w:lang w:eastAsia="zh-CN"/>
        </w:rPr>
        <w:tab/>
        <w:t>zaopatrzenie wszystkich pracowników Wykonawcy oraz podwykonawców w identyfikatory lub logo firmy potwierdzające pracę na rzecz Wykonawcy;</w:t>
      </w:r>
    </w:p>
    <w:p w14:paraId="44015BC9" w14:textId="2E1E3F9D"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11)</w:t>
      </w:r>
      <w:r w:rsidRPr="004A58AD">
        <w:rPr>
          <w:sz w:val="22"/>
          <w:szCs w:val="22"/>
          <w:lang w:eastAsia="zh-CN"/>
        </w:rPr>
        <w:tab/>
        <w:t>informowanie Inspektora Nadzoru oraz Zamawiającego o terminie zakrycia i odbioru robót ulegających zakryciu oraz terminie odbioru robót zanikających;</w:t>
      </w:r>
    </w:p>
    <w:p w14:paraId="032B0E62"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12) </w:t>
      </w:r>
      <w:r w:rsidRPr="004A58AD">
        <w:rPr>
          <w:sz w:val="22"/>
          <w:szCs w:val="22"/>
          <w:lang w:eastAsia="zh-CN"/>
        </w:rPr>
        <w:tab/>
        <w:t>informowanie Inspektora Nadzoru oraz Zamawiającego o problemach lub okolicznościach mogących wpłynąć na jakość robót lub termin zakończenia inwestycji;</w:t>
      </w:r>
    </w:p>
    <w:p w14:paraId="25D36958"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13) </w:t>
      </w:r>
      <w:r w:rsidRPr="004A58AD">
        <w:rPr>
          <w:sz w:val="22"/>
          <w:szCs w:val="22"/>
          <w:lang w:eastAsia="zh-CN"/>
        </w:rPr>
        <w:tab/>
        <w:t>niezwłoczne informowanie Inspektora Nadzoru oraz Zamawiającego o zaistniałych na terenie budowy kontrolach i wypadkach;</w:t>
      </w:r>
    </w:p>
    <w:p w14:paraId="1F49E84A" w14:textId="58696CFB" w:rsidR="009C2CFE" w:rsidRPr="004A58AD" w:rsidRDefault="009C2CFE" w:rsidP="009B5A52">
      <w:pPr>
        <w:suppressAutoHyphens/>
        <w:snapToGrid w:val="0"/>
        <w:spacing w:line="276" w:lineRule="auto"/>
        <w:ind w:left="851" w:hanging="425"/>
        <w:jc w:val="both"/>
        <w:rPr>
          <w:sz w:val="22"/>
          <w:szCs w:val="22"/>
          <w:lang w:eastAsia="zh-CN"/>
        </w:rPr>
      </w:pPr>
      <w:r w:rsidRPr="004A58AD">
        <w:rPr>
          <w:sz w:val="22"/>
          <w:szCs w:val="22"/>
          <w:lang w:eastAsia="zh-CN"/>
        </w:rPr>
        <w:t xml:space="preserve">14) </w:t>
      </w:r>
      <w:r w:rsidRPr="004A58AD">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71612AEF" w14:textId="3CD3A439" w:rsidR="009C2CFE" w:rsidRPr="004A58AD" w:rsidRDefault="009C2CFE" w:rsidP="009B5A52">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sidR="009B5A52">
        <w:rPr>
          <w:kern w:val="1"/>
          <w:sz w:val="22"/>
          <w:szCs w:val="22"/>
          <w:lang w:eastAsia="zh-CN"/>
        </w:rPr>
        <w:t>5</w:t>
      </w:r>
      <w:r w:rsidRPr="004A58AD">
        <w:rPr>
          <w:kern w:val="1"/>
          <w:sz w:val="22"/>
          <w:szCs w:val="22"/>
          <w:lang w:eastAsia="zh-CN"/>
        </w:rPr>
        <w:t>)</w:t>
      </w:r>
      <w:r w:rsidRPr="004A58AD">
        <w:rPr>
          <w:kern w:val="1"/>
          <w:sz w:val="22"/>
          <w:szCs w:val="22"/>
          <w:lang w:eastAsia="zh-CN"/>
        </w:rPr>
        <w:tab/>
      </w:r>
      <w:r w:rsidR="009B5A52">
        <w:rPr>
          <w:kern w:val="1"/>
          <w:sz w:val="22"/>
          <w:szCs w:val="22"/>
          <w:lang w:eastAsia="zh-CN"/>
        </w:rPr>
        <w:t>u</w:t>
      </w:r>
      <w:r w:rsidR="009B5A52" w:rsidRPr="009B5A52">
        <w:rPr>
          <w:kern w:val="1"/>
          <w:sz w:val="22"/>
          <w:szCs w:val="22"/>
          <w:lang w:eastAsia="zh-CN"/>
        </w:rPr>
        <w:t>zyskanie wszystkich zezwoleń lub pozwoleń wymaganych prawem od właściwych władz,</w:t>
      </w:r>
      <w:r w:rsidR="009B5A52">
        <w:rPr>
          <w:kern w:val="1"/>
          <w:sz w:val="22"/>
          <w:szCs w:val="22"/>
          <w:lang w:eastAsia="zh-CN"/>
        </w:rPr>
        <w:t xml:space="preserve"> </w:t>
      </w:r>
      <w:r w:rsidR="009B5A52" w:rsidRPr="009B5A52">
        <w:rPr>
          <w:kern w:val="1"/>
          <w:sz w:val="22"/>
          <w:szCs w:val="22"/>
          <w:lang w:eastAsia="zh-CN"/>
        </w:rPr>
        <w:t>swoim staraniem na własny koszt</w:t>
      </w:r>
      <w:r w:rsidR="009B5A52">
        <w:rPr>
          <w:kern w:val="1"/>
          <w:sz w:val="22"/>
          <w:szCs w:val="22"/>
          <w:lang w:eastAsia="zh-CN"/>
        </w:rPr>
        <w:t>;</w:t>
      </w:r>
    </w:p>
    <w:p w14:paraId="37B8FAAD" w14:textId="799DAB75"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sidR="009B5A52">
        <w:rPr>
          <w:kern w:val="1"/>
          <w:sz w:val="22"/>
          <w:szCs w:val="22"/>
          <w:lang w:eastAsia="zh-CN"/>
        </w:rPr>
        <w:t>6</w:t>
      </w:r>
      <w:r w:rsidRPr="004A58AD">
        <w:rPr>
          <w:kern w:val="1"/>
          <w:sz w:val="22"/>
          <w:szCs w:val="22"/>
          <w:lang w:eastAsia="zh-CN"/>
        </w:rPr>
        <w:t xml:space="preserve">) </w:t>
      </w:r>
      <w:r w:rsidRPr="004A58AD">
        <w:rPr>
          <w:kern w:val="1"/>
          <w:sz w:val="22"/>
          <w:szCs w:val="22"/>
          <w:lang w:eastAsia="zh-CN"/>
        </w:rPr>
        <w:tab/>
        <w:t>przestrzeganie wymagań zawartych w pozwoleniach lub zezwoleniach i umożliwianie wystawiającym je władzom dokonanie inspekcji i zbadania przebiegu robót. Ponadto powinien umożliwić właściwym władzom udział w badaniach i procedurach sprawdzających. Jednakże udział właściwych władz w tych testach nie zwalnia Wykonawcy z jakiejkolwiek odpowiedzialności przewidzianej w ramach Umowy;</w:t>
      </w:r>
    </w:p>
    <w:p w14:paraId="4E758F65" w14:textId="7294294D"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sidR="009B5A52">
        <w:rPr>
          <w:kern w:val="1"/>
          <w:sz w:val="22"/>
          <w:szCs w:val="22"/>
          <w:lang w:eastAsia="zh-CN"/>
        </w:rPr>
        <w:t>7</w:t>
      </w:r>
      <w:r w:rsidRPr="004A58AD">
        <w:rPr>
          <w:kern w:val="1"/>
          <w:sz w:val="22"/>
          <w:szCs w:val="22"/>
          <w:lang w:eastAsia="zh-CN"/>
        </w:rPr>
        <w:t xml:space="preserve">)  </w:t>
      </w:r>
      <w:r w:rsidRPr="004A58AD">
        <w:rPr>
          <w:kern w:val="1"/>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0F0AF9A6" w14:textId="14EA1F6E" w:rsidR="009C2CFE" w:rsidRPr="004A58AD" w:rsidRDefault="009B5A52" w:rsidP="009C2CFE">
      <w:pPr>
        <w:suppressAutoHyphens/>
        <w:snapToGrid w:val="0"/>
        <w:spacing w:line="276" w:lineRule="auto"/>
        <w:ind w:left="851" w:hanging="425"/>
        <w:jc w:val="both"/>
        <w:textAlignment w:val="baseline"/>
        <w:rPr>
          <w:kern w:val="1"/>
          <w:sz w:val="22"/>
          <w:szCs w:val="22"/>
          <w:lang w:eastAsia="zh-CN"/>
        </w:rPr>
      </w:pPr>
      <w:r>
        <w:rPr>
          <w:kern w:val="1"/>
          <w:sz w:val="22"/>
          <w:szCs w:val="22"/>
          <w:lang w:eastAsia="zh-CN"/>
        </w:rPr>
        <w:t>18</w:t>
      </w:r>
      <w:r w:rsidR="009C2CFE" w:rsidRPr="004A58AD">
        <w:rPr>
          <w:kern w:val="1"/>
          <w:sz w:val="22"/>
          <w:szCs w:val="22"/>
          <w:lang w:eastAsia="zh-CN"/>
        </w:rPr>
        <w:t xml:space="preserve">) </w:t>
      </w:r>
      <w:r w:rsidR="009C2CFE" w:rsidRPr="004A58AD">
        <w:rPr>
          <w:kern w:val="1"/>
          <w:sz w:val="22"/>
          <w:szCs w:val="22"/>
          <w:lang w:eastAsia="zh-CN"/>
        </w:rPr>
        <w:tab/>
        <w:t xml:space="preserve">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w:t>
      </w:r>
      <w:r w:rsidR="009C2CFE" w:rsidRPr="004A58AD">
        <w:rPr>
          <w:kern w:val="1"/>
          <w:sz w:val="22"/>
          <w:szCs w:val="22"/>
          <w:lang w:eastAsia="zh-CN"/>
        </w:rPr>
        <w:lastRenderedPageBreak/>
        <w:t>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DDBDDE5" w14:textId="13C4DE50" w:rsidR="009C2CFE" w:rsidRDefault="009B5A52" w:rsidP="009C2CFE">
      <w:pPr>
        <w:suppressAutoHyphens/>
        <w:snapToGrid w:val="0"/>
        <w:spacing w:line="276" w:lineRule="auto"/>
        <w:ind w:left="851" w:hanging="425"/>
        <w:jc w:val="both"/>
        <w:rPr>
          <w:sz w:val="22"/>
          <w:szCs w:val="22"/>
          <w:lang w:eastAsia="zh-CN"/>
        </w:rPr>
      </w:pPr>
      <w:r>
        <w:rPr>
          <w:sz w:val="22"/>
          <w:szCs w:val="22"/>
          <w:lang w:eastAsia="zh-CN"/>
        </w:rPr>
        <w:t>19</w:t>
      </w:r>
      <w:r w:rsidR="009C2CFE" w:rsidRPr="004A58AD">
        <w:rPr>
          <w:sz w:val="22"/>
          <w:szCs w:val="22"/>
          <w:lang w:eastAsia="zh-CN"/>
        </w:rPr>
        <w:t xml:space="preserve">) </w:t>
      </w:r>
      <w:r w:rsidR="009C2CFE" w:rsidRPr="004A58AD">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4273278B" w14:textId="16166112" w:rsidR="009C2CFE" w:rsidRPr="004A58AD" w:rsidRDefault="009C2CFE" w:rsidP="009B5A52">
      <w:pPr>
        <w:suppressAutoHyphens/>
        <w:snapToGrid w:val="0"/>
        <w:spacing w:line="276" w:lineRule="auto"/>
        <w:ind w:left="851" w:hanging="425"/>
        <w:jc w:val="both"/>
        <w:rPr>
          <w:sz w:val="22"/>
          <w:szCs w:val="22"/>
          <w:lang w:eastAsia="zh-CN"/>
        </w:rPr>
      </w:pPr>
      <w:r>
        <w:rPr>
          <w:sz w:val="22"/>
          <w:szCs w:val="22"/>
          <w:lang w:eastAsia="zh-CN"/>
        </w:rPr>
        <w:t>2</w:t>
      </w:r>
      <w:r w:rsidR="009B5A52">
        <w:rPr>
          <w:sz w:val="22"/>
          <w:szCs w:val="22"/>
          <w:lang w:eastAsia="zh-CN"/>
        </w:rPr>
        <w:t>0</w:t>
      </w:r>
      <w:r>
        <w:rPr>
          <w:sz w:val="22"/>
          <w:szCs w:val="22"/>
          <w:lang w:eastAsia="zh-CN"/>
        </w:rPr>
        <w:t xml:space="preserve">) </w:t>
      </w:r>
      <w:r>
        <w:rPr>
          <w:sz w:val="22"/>
          <w:szCs w:val="22"/>
          <w:lang w:eastAsia="zh-CN"/>
        </w:rPr>
        <w:tab/>
        <w:t>współpraca z przedstawicielami Zamawiającego</w:t>
      </w:r>
      <w:r w:rsidR="009B5A52">
        <w:rPr>
          <w:sz w:val="22"/>
          <w:szCs w:val="22"/>
          <w:lang w:eastAsia="zh-CN"/>
        </w:rPr>
        <w:t>.</w:t>
      </w:r>
    </w:p>
    <w:p w14:paraId="1704FC2F" w14:textId="774E8739" w:rsidR="009C2CFE" w:rsidRPr="004A58AD" w:rsidRDefault="009B5A52" w:rsidP="009C2CFE">
      <w:pPr>
        <w:suppressAutoHyphens/>
        <w:snapToGrid w:val="0"/>
        <w:spacing w:line="276" w:lineRule="auto"/>
        <w:ind w:left="426" w:hanging="426"/>
        <w:jc w:val="both"/>
        <w:rPr>
          <w:sz w:val="22"/>
          <w:szCs w:val="22"/>
          <w:lang w:eastAsia="zh-CN"/>
        </w:rPr>
      </w:pPr>
      <w:r>
        <w:rPr>
          <w:sz w:val="22"/>
          <w:szCs w:val="22"/>
          <w:lang w:eastAsia="zh-CN"/>
        </w:rPr>
        <w:t>3</w:t>
      </w:r>
      <w:r w:rsidR="009C2CFE" w:rsidRPr="004A58AD">
        <w:rPr>
          <w:sz w:val="22"/>
          <w:szCs w:val="22"/>
          <w:lang w:eastAsia="zh-CN"/>
        </w:rPr>
        <w:t>.</w:t>
      </w:r>
      <w:r w:rsidR="009C2CFE" w:rsidRPr="004A58AD">
        <w:rPr>
          <w:sz w:val="22"/>
          <w:szCs w:val="22"/>
          <w:lang w:eastAsia="zh-CN"/>
        </w:rPr>
        <w:tab/>
        <w:t>Wykonawca ponosi pełną odpowiedzialność za teren budowy wobec Zamawiającego i osób trzecich od chwili przejęcia terenu budowy oraz Wykonawca zobowiązuje się do należytego zabezpieczenie mienia własnego jak i mienia podwykonawców znajdującego się na terenie budowy, a także zobowiązuje się zapewnić zgodnie z obowiązującymi przepisami warunki bezpieczeństwa i higieny pracy.</w:t>
      </w:r>
    </w:p>
    <w:p w14:paraId="354B57AA" w14:textId="119C9625" w:rsidR="009C2CFE" w:rsidRPr="004A58AD" w:rsidRDefault="009B5A52" w:rsidP="009C2CFE">
      <w:pPr>
        <w:tabs>
          <w:tab w:val="left" w:pos="426"/>
        </w:tabs>
        <w:suppressAutoHyphens/>
        <w:snapToGrid w:val="0"/>
        <w:spacing w:line="276" w:lineRule="auto"/>
        <w:ind w:left="426" w:hanging="426"/>
        <w:jc w:val="both"/>
        <w:rPr>
          <w:sz w:val="22"/>
          <w:szCs w:val="22"/>
          <w:lang w:eastAsia="zh-CN"/>
        </w:rPr>
      </w:pPr>
      <w:r>
        <w:rPr>
          <w:sz w:val="22"/>
          <w:szCs w:val="22"/>
          <w:lang w:eastAsia="zh-CN"/>
        </w:rPr>
        <w:t>4</w:t>
      </w:r>
      <w:r w:rsidR="009C2CFE" w:rsidRPr="004A58AD">
        <w:rPr>
          <w:sz w:val="22"/>
          <w:szCs w:val="22"/>
          <w:lang w:eastAsia="zh-CN"/>
        </w:rPr>
        <w:t>.</w:t>
      </w:r>
      <w:r w:rsidR="009C2CFE" w:rsidRPr="004A58AD">
        <w:rPr>
          <w:sz w:val="22"/>
          <w:szCs w:val="22"/>
          <w:lang w:eastAsia="zh-CN"/>
        </w:rPr>
        <w:tab/>
        <w:t>Wykonawca zorganizuje teren budowy oraz zaplecze budowy na własny koszt.</w:t>
      </w:r>
    </w:p>
    <w:p w14:paraId="266EDE44" w14:textId="7E699867" w:rsidR="009C2CFE" w:rsidRPr="004A58AD" w:rsidRDefault="009B5A52" w:rsidP="009C2CFE">
      <w:pPr>
        <w:tabs>
          <w:tab w:val="left" w:pos="284"/>
        </w:tabs>
        <w:suppressAutoHyphens/>
        <w:snapToGrid w:val="0"/>
        <w:spacing w:line="276" w:lineRule="auto"/>
        <w:ind w:left="426" w:hanging="426"/>
        <w:jc w:val="both"/>
        <w:rPr>
          <w:sz w:val="22"/>
          <w:szCs w:val="22"/>
          <w:lang w:eastAsia="zh-CN"/>
        </w:rPr>
      </w:pPr>
      <w:r>
        <w:rPr>
          <w:sz w:val="22"/>
          <w:szCs w:val="22"/>
          <w:lang w:eastAsia="zh-CN"/>
        </w:rPr>
        <w:t>5</w:t>
      </w:r>
      <w:r w:rsidR="009C2CFE" w:rsidRPr="004A58AD">
        <w:rPr>
          <w:sz w:val="22"/>
          <w:szCs w:val="22"/>
          <w:lang w:eastAsia="zh-CN"/>
        </w:rPr>
        <w:t>.</w:t>
      </w:r>
      <w:r w:rsidR="009C2CFE" w:rsidRPr="004A58AD">
        <w:rPr>
          <w:sz w:val="22"/>
          <w:szCs w:val="22"/>
          <w:lang w:eastAsia="zh-CN"/>
        </w:rPr>
        <w:tab/>
        <w:t xml:space="preserve"> </w:t>
      </w:r>
      <w:r w:rsidR="009C2CFE" w:rsidRPr="004A58AD">
        <w:rPr>
          <w:sz w:val="22"/>
          <w:szCs w:val="22"/>
          <w:lang w:eastAsia="zh-CN"/>
        </w:rPr>
        <w:tab/>
        <w:t xml:space="preserve">W przypadku uszkodzenia sieci teletechnicznej i energetycznej Wykonawca zostanie obciążony kosztami awarii oraz kosztami wynikającymi z przerw w eksploatacji. </w:t>
      </w:r>
    </w:p>
    <w:p w14:paraId="06519173" w14:textId="49D15EFE" w:rsidR="009C2CFE" w:rsidRPr="004A58AD" w:rsidRDefault="009B5A52"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Pr>
          <w:kern w:val="1"/>
          <w:sz w:val="22"/>
          <w:szCs w:val="22"/>
          <w:lang w:eastAsia="zh-CN"/>
        </w:rPr>
        <w:t>6</w:t>
      </w:r>
      <w:r w:rsidR="009C2CFE" w:rsidRPr="004A58AD">
        <w:rPr>
          <w:kern w:val="1"/>
          <w:sz w:val="22"/>
          <w:szCs w:val="22"/>
          <w:lang w:eastAsia="zh-CN"/>
        </w:rPr>
        <w:t xml:space="preserve">. </w:t>
      </w:r>
      <w:r w:rsidR="009C2CFE" w:rsidRPr="004A58AD">
        <w:rPr>
          <w:kern w:val="1"/>
          <w:sz w:val="22"/>
          <w:szCs w:val="22"/>
          <w:lang w:eastAsia="zh-CN"/>
        </w:rPr>
        <w:tab/>
        <w:t>W trakcie realizacji robót Wykonawca zobowiązany jest w szczególności do:</w:t>
      </w:r>
    </w:p>
    <w:p w14:paraId="0245ABD8"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2E6F5E">
        <w:rPr>
          <w:kern w:val="1"/>
          <w:sz w:val="22"/>
          <w:szCs w:val="22"/>
          <w:lang w:eastAsia="zh-CN"/>
        </w:rPr>
        <w:t xml:space="preserve">odpowiedniego ogrodzenia i zabezpieczenia terenu budowy oraz </w:t>
      </w:r>
      <w:r w:rsidRPr="002E6F5E">
        <w:rPr>
          <w:b/>
          <w:kern w:val="1"/>
          <w:sz w:val="22"/>
          <w:szCs w:val="22"/>
          <w:lang w:eastAsia="zh-CN"/>
        </w:rPr>
        <w:t xml:space="preserve">prowadzenia robót budowlanych w sposób nie zagrażający bezpieczeństwu osób </w:t>
      </w:r>
      <w:r>
        <w:rPr>
          <w:b/>
          <w:kern w:val="1"/>
          <w:sz w:val="22"/>
          <w:szCs w:val="22"/>
          <w:lang w:eastAsia="zh-CN"/>
        </w:rPr>
        <w:t>uczestniczących w procesie inwestycyjnym i osób trzecich</w:t>
      </w:r>
      <w:r>
        <w:rPr>
          <w:bCs/>
          <w:kern w:val="1"/>
          <w:sz w:val="22"/>
          <w:szCs w:val="22"/>
          <w:lang w:eastAsia="zh-CN"/>
        </w:rPr>
        <w:t>,</w:t>
      </w:r>
    </w:p>
    <w:p w14:paraId="45DE2063" w14:textId="77777777" w:rsidR="009C2CFE" w:rsidRPr="004A58AD" w:rsidRDefault="009C2CFE" w:rsidP="00812BB1">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A58AD">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Pr>
          <w:sz w:val="22"/>
          <w:szCs w:val="22"/>
          <w:lang w:eastAsia="zh-CN"/>
        </w:rPr>
        <w:t>r</w:t>
      </w:r>
      <w:r w:rsidRPr="004A58AD">
        <w:rPr>
          <w:sz w:val="22"/>
          <w:szCs w:val="22"/>
          <w:lang w:eastAsia="zh-CN"/>
        </w:rPr>
        <w:t>obót,</w:t>
      </w:r>
    </w:p>
    <w:p w14:paraId="758D422B"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zapewnienia odpowiedniej organizacji transportu materiałów budowlanych oraz ich składowania, utrzymywania terenu budowy w stanie wolnym od przeszkód komunikacyjnych ze szczególnym uwzględnieniem czystości i drożności dróg dojazdowych do terenu budowy, oraz składowania i bieżącego usuwania wszelkich zbędnych dla prawidłowego prowadzenia robót urządzeń pomocniczych lub materiałów, odpadów, nieczystości oraz niepotrzebnych urządzeń prowizorycznych,</w:t>
      </w:r>
    </w:p>
    <w:p w14:paraId="4730520C"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dbałości o utrzymanie ładu i porządku na terenie budowy, o schludny jej wygląd na zewnątrz,</w:t>
      </w:r>
    </w:p>
    <w:p w14:paraId="23C87BE4" w14:textId="5E819C51"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sidRPr="00E87A96">
        <w:rPr>
          <w:kern w:val="1"/>
          <w:sz w:val="22"/>
          <w:szCs w:val="22"/>
          <w:lang w:eastAsia="zh-CN"/>
        </w:rPr>
        <w:t>t.j</w:t>
      </w:r>
      <w:proofErr w:type="spellEnd"/>
      <w:r w:rsidRPr="00E87A96">
        <w:rPr>
          <w:kern w:val="1"/>
          <w:sz w:val="22"/>
          <w:szCs w:val="22"/>
          <w:lang w:eastAsia="zh-CN"/>
        </w:rPr>
        <w:t xml:space="preserve">. Dz. U. z 2023 r. poz. 1587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 oraz ustawie z dnia 13 września 1996 r. o utrzymaniu czystości i porządku w gminach (</w:t>
      </w:r>
      <w:proofErr w:type="spellStart"/>
      <w:r w:rsidR="009B5A52" w:rsidRPr="009B5A52">
        <w:rPr>
          <w:kern w:val="1"/>
          <w:sz w:val="22"/>
          <w:szCs w:val="22"/>
          <w:lang w:eastAsia="zh-CN"/>
        </w:rPr>
        <w:t>t.j</w:t>
      </w:r>
      <w:proofErr w:type="spellEnd"/>
      <w:r w:rsidR="009B5A52" w:rsidRPr="009B5A52">
        <w:rPr>
          <w:kern w:val="1"/>
          <w:sz w:val="22"/>
          <w:szCs w:val="22"/>
          <w:lang w:eastAsia="zh-CN"/>
        </w:rPr>
        <w:t>. Dz. U. z 2025 r. poz. 733</w:t>
      </w:r>
      <w:r w:rsidRPr="004A58AD">
        <w:rPr>
          <w:kern w:val="1"/>
          <w:sz w:val="22"/>
          <w:szCs w:val="22"/>
          <w:lang w:eastAsia="zh-CN"/>
        </w:rPr>
        <w:t>),</w:t>
      </w:r>
    </w:p>
    <w:p w14:paraId="5D459206"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po zakończeniu robót uporządkować teren budowy i przekazać go Zamawiającemu w terminie odbioru robót.</w:t>
      </w:r>
    </w:p>
    <w:p w14:paraId="50FFD2DC" w14:textId="0B6D8771" w:rsidR="009C2CFE" w:rsidRPr="004A58AD" w:rsidRDefault="009B5A52"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Pr>
          <w:kern w:val="1"/>
          <w:sz w:val="22"/>
          <w:szCs w:val="22"/>
          <w:lang w:eastAsia="zh-CN"/>
        </w:rPr>
        <w:t>7</w:t>
      </w:r>
      <w:r w:rsidR="009C2CFE" w:rsidRPr="004A58AD">
        <w:rPr>
          <w:kern w:val="1"/>
          <w:sz w:val="22"/>
          <w:szCs w:val="22"/>
          <w:lang w:eastAsia="zh-CN"/>
        </w:rPr>
        <w:t xml:space="preserve">. </w:t>
      </w:r>
      <w:r w:rsidR="009C2CFE" w:rsidRPr="004A58AD">
        <w:rPr>
          <w:kern w:val="1"/>
          <w:sz w:val="22"/>
          <w:szCs w:val="22"/>
          <w:lang w:eastAsia="zh-CN"/>
        </w:rPr>
        <w:tab/>
        <w:t>Wykonawca przyjmie odpowiedzialność za:</w:t>
      </w:r>
    </w:p>
    <w:p w14:paraId="0149243B"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i następstwa nieszczęśliwych wypadków dotyczących pracowników Wykonawcy oraz osób trzecich przebywających w rejonie prowadzonych robót,</w:t>
      </w:r>
    </w:p>
    <w:p w14:paraId="6DFFAAE5"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wynikające ze zniszczeń oraz innych zdarzeń w odniesieniu do robót, materiałów sprzętu i innego mienia ruchomego związanego z prowadzeniem robót podczas realizacji przedmiotu niniejszej umowy,</w:t>
      </w:r>
    </w:p>
    <w:p w14:paraId="044C0DA1"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 robotach spowodowane przez niego przy usuwaniu wad w okresie gwarancji i rękojmi.</w:t>
      </w:r>
    </w:p>
    <w:p w14:paraId="74B390DB" w14:textId="77777777" w:rsidR="009C2CFE" w:rsidRPr="00400A51"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 właściwe zabezpieczenie przeciwpożarowe terenu budowy i wykonawstwo prac pożarowo niebezpiecznych,</w:t>
      </w:r>
    </w:p>
    <w:p w14:paraId="27C92AAE" w14:textId="77777777" w:rsidR="009C2CFE" w:rsidRDefault="009C2CFE" w:rsidP="009C2CF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00A51">
        <w:rPr>
          <w:kern w:val="1"/>
          <w:sz w:val="22"/>
          <w:szCs w:val="22"/>
          <w:lang w:eastAsia="zh-CN"/>
        </w:rPr>
        <w:lastRenderedPageBreak/>
        <w:t>szkody w nieruchomościach lub sieciach powstałe na terenie sąsiadującym z terenem budowy wskutek prowadzenia robót,</w:t>
      </w:r>
    </w:p>
    <w:p w14:paraId="6B771845" w14:textId="77777777" w:rsidR="009C2CFE" w:rsidRPr="009B5A52" w:rsidRDefault="009C2CFE" w:rsidP="009B5A52">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9B5A52">
        <w:rPr>
          <w:kern w:val="1"/>
          <w:sz w:val="22"/>
          <w:szCs w:val="22"/>
          <w:lang w:eastAsia="zh-CN"/>
        </w:rPr>
        <w:t>niewłaściwe zabezpieczenie terenu budowy oraz dopuszczenie na teren budowy osób nieupoważnionych.</w:t>
      </w:r>
    </w:p>
    <w:p w14:paraId="52EAFEB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1C3A5879"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560D0F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6E3D06EA"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63F3CE3"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30FB04D"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EB39A9"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A0FF15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20AB8F6C"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0A9E7C4"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412D399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F08667E"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050F8E5"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5165C7" w14:textId="77777777" w:rsidR="009C2CFE" w:rsidRPr="00C80E27" w:rsidRDefault="009C2CFE" w:rsidP="00C80E27">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CBA7448"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0BEB11"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C4596DD"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4B94BC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39D645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82037C7"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70887A9"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D494B56"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FDC267D"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BBD7A2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F04F86C"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CBB2C8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06ED511" w14:textId="77777777" w:rsidR="009C2CFE" w:rsidRPr="009B5A52" w:rsidRDefault="009C2CFE" w:rsidP="009B5A52">
      <w:pPr>
        <w:keepNext/>
        <w:numPr>
          <w:ilvl w:val="2"/>
          <w:numId w:val="0"/>
        </w:numPr>
        <w:tabs>
          <w:tab w:val="num" w:pos="0"/>
          <w:tab w:val="right" w:pos="1148"/>
        </w:tabs>
        <w:suppressAutoHyphens/>
        <w:snapToGrid w:val="0"/>
        <w:spacing w:line="276" w:lineRule="auto"/>
        <w:jc w:val="both"/>
        <w:textAlignment w:val="baseline"/>
        <w:outlineLvl w:val="2"/>
        <w:rPr>
          <w:rFonts w:ascii="Arial" w:hAnsi="Arial" w:cs="Arial"/>
          <w:b/>
          <w:bCs/>
          <w:sz w:val="26"/>
          <w:szCs w:val="26"/>
          <w:lang w:eastAsia="zh-CN"/>
        </w:rPr>
      </w:pPr>
    </w:p>
    <w:p w14:paraId="5A982C5B" w14:textId="77777777" w:rsidR="004A5675" w:rsidRPr="004A5675" w:rsidRDefault="004A5675" w:rsidP="00002B27">
      <w:pPr>
        <w:keepNext/>
        <w:numPr>
          <w:ilvl w:val="2"/>
          <w:numId w:val="2"/>
        </w:numPr>
        <w:suppressAutoHyphens/>
        <w:snapToGrid w:val="0"/>
        <w:spacing w:line="276" w:lineRule="auto"/>
        <w:jc w:val="center"/>
        <w:outlineLvl w:val="2"/>
        <w:rPr>
          <w:b/>
          <w:bCs/>
          <w:sz w:val="22"/>
          <w:szCs w:val="22"/>
          <w:lang w:eastAsia="zh-CN"/>
        </w:rPr>
      </w:pPr>
      <w:r w:rsidRPr="004A5675">
        <w:rPr>
          <w:b/>
          <w:bCs/>
          <w:sz w:val="22"/>
          <w:szCs w:val="22"/>
          <w:lang w:eastAsia="zh-CN"/>
        </w:rPr>
        <w:t xml:space="preserve">§ 6 </w:t>
      </w:r>
    </w:p>
    <w:p w14:paraId="5A982C5C" w14:textId="77777777" w:rsid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4A5675">
        <w:rPr>
          <w:b/>
          <w:bCs/>
          <w:sz w:val="22"/>
          <w:szCs w:val="22"/>
          <w:u w:val="single"/>
          <w:lang w:eastAsia="zh-CN"/>
        </w:rPr>
        <w:t>TERMIN</w:t>
      </w:r>
    </w:p>
    <w:p w14:paraId="5A982C5D" w14:textId="77777777" w:rsidR="000D43BC" w:rsidRP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p>
    <w:p w14:paraId="5A982C5E" w14:textId="0D737305" w:rsidR="004A5675" w:rsidRPr="00436161" w:rsidRDefault="004A5675" w:rsidP="004A5675">
      <w:p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Termin protokolarnego przekazania terenu budowy, z zastrzeżeniem § 5 ust. 3 i 4</w:t>
      </w:r>
      <w:r w:rsidR="00CE3568">
        <w:rPr>
          <w:sz w:val="22"/>
          <w:szCs w:val="22"/>
          <w:lang w:eastAsia="zh-CN"/>
        </w:rPr>
        <w:t xml:space="preserve"> Umowy</w:t>
      </w:r>
      <w:r w:rsidRPr="004A5675">
        <w:rPr>
          <w:sz w:val="22"/>
          <w:szCs w:val="22"/>
          <w:lang w:eastAsia="zh-CN"/>
        </w:rPr>
        <w:t xml:space="preserve">, wynosi do </w:t>
      </w:r>
      <w:r w:rsidRPr="004A5675">
        <w:rPr>
          <w:b/>
          <w:sz w:val="22"/>
          <w:szCs w:val="22"/>
          <w:lang w:eastAsia="zh-CN"/>
        </w:rPr>
        <w:t>7 dni</w:t>
      </w:r>
      <w:r w:rsidRPr="004A5675">
        <w:rPr>
          <w:sz w:val="22"/>
          <w:szCs w:val="22"/>
          <w:lang w:eastAsia="zh-CN"/>
        </w:rPr>
        <w:t xml:space="preserve"> od daty zawarcia niniejszej umowy. </w:t>
      </w:r>
    </w:p>
    <w:p w14:paraId="5A982C5F" w14:textId="5D1916C1" w:rsidR="000D43BC" w:rsidRPr="00436161" w:rsidRDefault="004A5675" w:rsidP="00CC2340">
      <w:pPr>
        <w:tabs>
          <w:tab w:val="left" w:pos="426"/>
        </w:tabs>
        <w:suppressAutoHyphens/>
        <w:snapToGrid w:val="0"/>
        <w:spacing w:line="276" w:lineRule="auto"/>
        <w:ind w:left="426" w:hanging="426"/>
        <w:jc w:val="both"/>
        <w:rPr>
          <w:sz w:val="22"/>
          <w:szCs w:val="22"/>
          <w:lang w:eastAsia="zh-CN"/>
        </w:rPr>
      </w:pPr>
      <w:r w:rsidRPr="00436161">
        <w:rPr>
          <w:sz w:val="22"/>
          <w:szCs w:val="22"/>
          <w:lang w:eastAsia="zh-CN"/>
        </w:rPr>
        <w:t xml:space="preserve">2. </w:t>
      </w:r>
      <w:r w:rsidRPr="00436161">
        <w:rPr>
          <w:sz w:val="22"/>
          <w:szCs w:val="22"/>
          <w:lang w:eastAsia="zh-CN"/>
        </w:rPr>
        <w:tab/>
        <w:t xml:space="preserve">Wykonawca zobowiązany jest wykonać przedmiot niniejszej zamówienia </w:t>
      </w:r>
      <w:r w:rsidRPr="00436161">
        <w:rPr>
          <w:b/>
          <w:sz w:val="22"/>
          <w:szCs w:val="22"/>
          <w:lang w:eastAsia="zh-CN"/>
        </w:rPr>
        <w:t>w terminie do</w:t>
      </w:r>
      <w:r w:rsidR="00A42B19" w:rsidRPr="00436161">
        <w:rPr>
          <w:b/>
          <w:sz w:val="22"/>
          <w:szCs w:val="22"/>
          <w:lang w:eastAsia="zh-CN"/>
        </w:rPr>
        <w:t xml:space="preserve"> </w:t>
      </w:r>
      <w:r w:rsidR="002F70AC">
        <w:rPr>
          <w:b/>
          <w:sz w:val="22"/>
          <w:szCs w:val="22"/>
          <w:lang w:eastAsia="zh-CN"/>
        </w:rPr>
        <w:t>5</w:t>
      </w:r>
      <w:r w:rsidR="009B5A52">
        <w:rPr>
          <w:b/>
          <w:sz w:val="22"/>
          <w:szCs w:val="22"/>
          <w:lang w:eastAsia="zh-CN"/>
        </w:rPr>
        <w:t xml:space="preserve"> </w:t>
      </w:r>
      <w:r w:rsidR="00F77E2E">
        <w:rPr>
          <w:b/>
          <w:sz w:val="22"/>
          <w:szCs w:val="22"/>
          <w:lang w:eastAsia="zh-CN"/>
        </w:rPr>
        <w:t>miesięcy od dnia zawarcia Umowy</w:t>
      </w:r>
      <w:r w:rsidRPr="00436161">
        <w:rPr>
          <w:sz w:val="22"/>
          <w:szCs w:val="22"/>
          <w:lang w:eastAsia="zh-CN"/>
        </w:rPr>
        <w:t xml:space="preserve">, w tym przystąpić do realizacji robót niezwłocznie po przekazaniu mu terenu budowy, o którym mowa w ust. 1.  </w:t>
      </w:r>
      <w:r w:rsidR="000D43BC" w:rsidRPr="00436161">
        <w:rPr>
          <w:bCs/>
          <w:sz w:val="22"/>
          <w:szCs w:val="22"/>
          <w:lang w:eastAsia="zh-CN"/>
        </w:rPr>
        <w:t xml:space="preserve"> </w:t>
      </w:r>
    </w:p>
    <w:p w14:paraId="5A982C60" w14:textId="0376DB88" w:rsidR="004A5675" w:rsidRPr="004A5675"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36161">
        <w:rPr>
          <w:sz w:val="22"/>
          <w:szCs w:val="22"/>
          <w:lang w:eastAsia="zh-CN"/>
        </w:rPr>
        <w:t>3</w:t>
      </w:r>
      <w:r w:rsidR="004A5675" w:rsidRPr="00436161">
        <w:rPr>
          <w:sz w:val="22"/>
          <w:szCs w:val="22"/>
          <w:lang w:eastAsia="zh-CN"/>
        </w:rPr>
        <w:t>.</w:t>
      </w:r>
      <w:r w:rsidR="004A5675" w:rsidRPr="00436161">
        <w:rPr>
          <w:sz w:val="22"/>
          <w:szCs w:val="22"/>
          <w:lang w:eastAsia="zh-CN"/>
        </w:rPr>
        <w:tab/>
        <w:t xml:space="preserve">Okres rozliczeniowy wynosi </w:t>
      </w:r>
      <w:r w:rsidR="00047421">
        <w:rPr>
          <w:b/>
          <w:bCs/>
          <w:sz w:val="22"/>
          <w:szCs w:val="22"/>
          <w:lang w:eastAsia="zh-CN"/>
        </w:rPr>
        <w:t>30</w:t>
      </w:r>
      <w:r w:rsidR="004A5675" w:rsidRPr="00436161">
        <w:rPr>
          <w:b/>
          <w:bCs/>
          <w:sz w:val="22"/>
          <w:szCs w:val="22"/>
          <w:lang w:eastAsia="zh-CN"/>
        </w:rPr>
        <w:t xml:space="preserve"> dni </w:t>
      </w:r>
      <w:r w:rsidR="004A5675" w:rsidRPr="00436161">
        <w:rPr>
          <w:bCs/>
          <w:sz w:val="22"/>
          <w:szCs w:val="22"/>
          <w:lang w:eastAsia="zh-CN"/>
        </w:rPr>
        <w:t>(</w:t>
      </w:r>
      <w:r w:rsidR="004A5675" w:rsidRPr="00436161">
        <w:rPr>
          <w:sz w:val="22"/>
          <w:szCs w:val="22"/>
          <w:lang w:eastAsia="zh-CN"/>
        </w:rPr>
        <w:t>okres po odebraniu robót do momentu ostatecznego rozliczenia umowy)</w:t>
      </w:r>
      <w:r w:rsidR="00CE3568" w:rsidRPr="00436161">
        <w:rPr>
          <w:sz w:val="22"/>
          <w:szCs w:val="22"/>
          <w:lang w:eastAsia="zh-CN"/>
        </w:rPr>
        <w:t>.</w:t>
      </w:r>
    </w:p>
    <w:p w14:paraId="5A982C61" w14:textId="0FE776D0"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 xml:space="preserve">W przypadku wykrycia wad w </w:t>
      </w:r>
      <w:r w:rsidR="009579E5">
        <w:rPr>
          <w:sz w:val="22"/>
          <w:szCs w:val="22"/>
          <w:lang w:eastAsia="zh-CN"/>
        </w:rPr>
        <w:t>Programie funkcjonalno-Użytkowym</w:t>
      </w:r>
      <w:r w:rsidR="004A5675" w:rsidRPr="004A5675">
        <w:rPr>
          <w:sz w:val="22"/>
          <w:szCs w:val="22"/>
          <w:lang w:eastAsia="zh-CN"/>
        </w:rPr>
        <w:t xml:space="preserve"> przekazan</w:t>
      </w:r>
      <w:r w:rsidR="009579E5">
        <w:rPr>
          <w:sz w:val="22"/>
          <w:szCs w:val="22"/>
          <w:lang w:eastAsia="zh-CN"/>
        </w:rPr>
        <w:t>ym</w:t>
      </w:r>
      <w:r w:rsidR="004A5675" w:rsidRPr="004A5675">
        <w:rPr>
          <w:sz w:val="22"/>
          <w:szCs w:val="22"/>
          <w:lang w:eastAsia="zh-CN"/>
        </w:rPr>
        <w:t xml:space="preserve"> przez Zamawiającego Wykonawcy w sposób i w terminie opisanym postanowieniami ust. 1, Wykonawca zobowiązany jest do zgłoszenia wykrytych wad w terminie nie dłuższym niż 7 dni od daty przekazania </w:t>
      </w:r>
      <w:r w:rsidR="009579E5">
        <w:rPr>
          <w:sz w:val="22"/>
          <w:szCs w:val="22"/>
          <w:lang w:eastAsia="zh-CN"/>
        </w:rPr>
        <w:t>Programu</w:t>
      </w:r>
      <w:r w:rsidR="004A5675" w:rsidRPr="004A5675">
        <w:rPr>
          <w:sz w:val="22"/>
          <w:szCs w:val="22"/>
          <w:lang w:eastAsia="zh-CN"/>
        </w:rPr>
        <w:t xml:space="preserve">, pod rygorem braku </w:t>
      </w:r>
      <w:r w:rsidR="004A5675" w:rsidRPr="000B38D0">
        <w:rPr>
          <w:sz w:val="22"/>
          <w:szCs w:val="22"/>
          <w:lang w:eastAsia="zh-CN"/>
        </w:rPr>
        <w:t>możliwości powoływania się na te uchybienia na późniejszym etapie realizacji umowy.</w:t>
      </w:r>
    </w:p>
    <w:p w14:paraId="5A982C62" w14:textId="77777777"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B38D0">
        <w:rPr>
          <w:sz w:val="22"/>
          <w:szCs w:val="22"/>
          <w:lang w:eastAsia="zh-CN"/>
        </w:rPr>
        <w:t>5</w:t>
      </w:r>
      <w:r w:rsidR="004A5675" w:rsidRPr="000B38D0">
        <w:rPr>
          <w:sz w:val="22"/>
          <w:szCs w:val="22"/>
          <w:lang w:eastAsia="zh-CN"/>
        </w:rPr>
        <w:t xml:space="preserve">. </w:t>
      </w:r>
      <w:r w:rsidR="004A5675" w:rsidRPr="000B38D0">
        <w:rPr>
          <w:sz w:val="22"/>
          <w:szCs w:val="22"/>
          <w:lang w:eastAsia="zh-CN"/>
        </w:rPr>
        <w:tab/>
        <w:t>Wykonawca osobiście oświadcza, że zapoznał się z dokumentacją techniczną oraz z terenem budowy i panującymi tam warunkami i z ich powodu nie będzie wnosił o przedłużenie terminu realizacji umowy ani o zwiększenie wynagrodzenia.</w:t>
      </w:r>
    </w:p>
    <w:p w14:paraId="5A982C63"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6</w:t>
      </w:r>
      <w:r w:rsidR="004A5675" w:rsidRPr="004A5675">
        <w:rPr>
          <w:sz w:val="22"/>
          <w:szCs w:val="22"/>
          <w:lang w:eastAsia="zh-CN"/>
        </w:rPr>
        <w:t xml:space="preserve">. </w:t>
      </w:r>
      <w:r w:rsidR="004A5675" w:rsidRPr="004A5675">
        <w:rPr>
          <w:sz w:val="22"/>
          <w:szCs w:val="22"/>
          <w:lang w:eastAsia="zh-CN"/>
        </w:rPr>
        <w:tab/>
        <w:t xml:space="preserve">Roboty objęte są </w:t>
      </w:r>
      <w:r w:rsidR="004A58AD">
        <w:rPr>
          <w:b/>
          <w:sz w:val="22"/>
          <w:szCs w:val="22"/>
          <w:lang w:eastAsia="zh-CN"/>
        </w:rPr>
        <w:t>…….</w:t>
      </w:r>
      <w:r w:rsidR="004A5675" w:rsidRPr="004A5675">
        <w:rPr>
          <w:b/>
          <w:sz w:val="22"/>
          <w:szCs w:val="22"/>
          <w:lang w:eastAsia="zh-CN"/>
        </w:rPr>
        <w:t xml:space="preserve"> miesięcznym</w:t>
      </w:r>
      <w:r w:rsidR="004A58AD">
        <w:rPr>
          <w:rStyle w:val="Odwoanieprzypisudolnego"/>
          <w:b/>
          <w:sz w:val="22"/>
          <w:szCs w:val="22"/>
          <w:lang w:eastAsia="zh-CN"/>
        </w:rPr>
        <w:footnoteReference w:id="3"/>
      </w:r>
      <w:r w:rsidR="004A5675" w:rsidRPr="004A5675">
        <w:rPr>
          <w:b/>
          <w:sz w:val="22"/>
          <w:szCs w:val="22"/>
          <w:lang w:eastAsia="zh-CN"/>
        </w:rPr>
        <w:t xml:space="preserve"> </w:t>
      </w:r>
      <w:r w:rsidR="004A5675" w:rsidRPr="004A5675">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5A982C64"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7</w:t>
      </w:r>
      <w:r w:rsidR="004A5675" w:rsidRPr="004A5675">
        <w:rPr>
          <w:sz w:val="22"/>
          <w:szCs w:val="22"/>
          <w:lang w:eastAsia="zh-CN"/>
        </w:rPr>
        <w:t xml:space="preserve">.  </w:t>
      </w:r>
      <w:r w:rsidR="004A5675" w:rsidRPr="004A5675">
        <w:rPr>
          <w:sz w:val="22"/>
          <w:szCs w:val="22"/>
          <w:lang w:eastAsia="zh-CN"/>
        </w:rPr>
        <w:tab/>
        <w:t xml:space="preserve">Wykonawca udziela Zamawiającemu </w:t>
      </w:r>
      <w:r w:rsidR="004A5675" w:rsidRPr="004A5675">
        <w:rPr>
          <w:b/>
          <w:sz w:val="22"/>
          <w:szCs w:val="22"/>
          <w:lang w:eastAsia="zh-CN"/>
        </w:rPr>
        <w:t>gwarancji jakości</w:t>
      </w:r>
      <w:r w:rsidR="004A5675" w:rsidRPr="004A5675">
        <w:rPr>
          <w:sz w:val="22"/>
          <w:szCs w:val="22"/>
          <w:lang w:eastAsia="zh-CN"/>
        </w:rPr>
        <w:t xml:space="preserve"> na zrealizowany przedmiot umowy na zasadach oraz w okresach wskazanych w § 1</w:t>
      </w:r>
      <w:r w:rsidR="00463D2D">
        <w:rPr>
          <w:sz w:val="22"/>
          <w:szCs w:val="22"/>
          <w:lang w:eastAsia="zh-CN"/>
        </w:rPr>
        <w:t>5</w:t>
      </w:r>
      <w:r w:rsidR="004A5675" w:rsidRPr="004A5675">
        <w:rPr>
          <w:sz w:val="22"/>
          <w:szCs w:val="22"/>
          <w:lang w:eastAsia="zh-CN"/>
        </w:rPr>
        <w:t xml:space="preserve"> niniejszej </w:t>
      </w:r>
      <w:r w:rsidR="00463D2D">
        <w:rPr>
          <w:sz w:val="22"/>
          <w:szCs w:val="22"/>
          <w:lang w:eastAsia="zh-CN"/>
        </w:rPr>
        <w:t>U</w:t>
      </w:r>
      <w:r w:rsidR="004A5675" w:rsidRPr="004A5675">
        <w:rPr>
          <w:sz w:val="22"/>
          <w:szCs w:val="22"/>
          <w:lang w:eastAsia="zh-CN"/>
        </w:rPr>
        <w:t>mowy. Okres gwarancji jakości rozpoczyna bieg w dniu odbioru końcowego i przejęcia całości robót przez Zamawiającego, co zostanie poświadczone podpisaniem (bez uwag) protokołu odbioru końcowego dla całości robót.</w:t>
      </w:r>
    </w:p>
    <w:p w14:paraId="24F9D7C2" w14:textId="6FB92D7A" w:rsidR="00D06EAC" w:rsidRDefault="00CC2340" w:rsidP="0053636B">
      <w:pPr>
        <w:tabs>
          <w:tab w:val="left" w:pos="426"/>
        </w:tabs>
        <w:suppressAutoHyphens/>
        <w:snapToGrid w:val="0"/>
        <w:spacing w:line="276" w:lineRule="auto"/>
        <w:ind w:left="426" w:hanging="426"/>
        <w:jc w:val="both"/>
        <w:rPr>
          <w:sz w:val="22"/>
          <w:szCs w:val="22"/>
          <w:lang w:eastAsia="zh-CN"/>
        </w:rPr>
      </w:pPr>
      <w:r>
        <w:rPr>
          <w:sz w:val="22"/>
          <w:szCs w:val="22"/>
          <w:lang w:eastAsia="zh-CN"/>
        </w:rPr>
        <w:t>8</w:t>
      </w:r>
      <w:r w:rsidR="004A5675" w:rsidRPr="004A5675">
        <w:rPr>
          <w:sz w:val="22"/>
          <w:szCs w:val="22"/>
          <w:lang w:eastAsia="zh-CN"/>
        </w:rPr>
        <w:t>.</w:t>
      </w:r>
      <w:r w:rsidR="004A5675" w:rsidRPr="004A5675">
        <w:rPr>
          <w:sz w:val="22"/>
          <w:szCs w:val="22"/>
          <w:lang w:eastAsia="zh-CN"/>
        </w:rPr>
        <w:tab/>
        <w:t>Wykonawca jest odpowiedzialny przed Zamawiającym za terminowe wykonanie prac budowlanych, w tym również prac budowlanych zleconych podwykonawcom, zgodnie z postanowieniami umowy oraz zgodnie z</w:t>
      </w:r>
      <w:r w:rsidR="00BE3C41">
        <w:rPr>
          <w:sz w:val="22"/>
          <w:szCs w:val="22"/>
          <w:lang w:eastAsia="zh-CN"/>
        </w:rPr>
        <w:t xml:space="preserve"> dokumentacją techniczną inwestycji</w:t>
      </w:r>
      <w:r w:rsidR="004A5675" w:rsidRPr="004A5675">
        <w:rPr>
          <w:sz w:val="22"/>
          <w:szCs w:val="22"/>
          <w:lang w:eastAsia="zh-CN"/>
        </w:rPr>
        <w:t>, przepisami prawa budowlanego, normami i wydanym pozwoleniem na budowę</w:t>
      </w:r>
      <w:r w:rsidR="00BE3C41">
        <w:rPr>
          <w:sz w:val="22"/>
          <w:szCs w:val="22"/>
          <w:lang w:eastAsia="zh-CN"/>
        </w:rPr>
        <w:t>/zgłoszeniem robót (o ile dotyczy)</w:t>
      </w:r>
      <w:r w:rsidR="004A5675" w:rsidRPr="004A5675">
        <w:rPr>
          <w:sz w:val="22"/>
          <w:szCs w:val="22"/>
          <w:lang w:eastAsia="zh-CN"/>
        </w:rPr>
        <w:t>.</w:t>
      </w:r>
    </w:p>
    <w:p w14:paraId="74CE3E15" w14:textId="77777777" w:rsidR="00161F88" w:rsidRPr="004A5675" w:rsidRDefault="00161F88" w:rsidP="0053636B">
      <w:pPr>
        <w:tabs>
          <w:tab w:val="left" w:pos="426"/>
        </w:tabs>
        <w:suppressAutoHyphens/>
        <w:snapToGrid w:val="0"/>
        <w:spacing w:line="276" w:lineRule="auto"/>
        <w:ind w:left="426" w:hanging="426"/>
        <w:jc w:val="both"/>
        <w:rPr>
          <w:sz w:val="22"/>
          <w:szCs w:val="22"/>
          <w:lang w:eastAsia="zh-CN"/>
        </w:rPr>
      </w:pPr>
    </w:p>
    <w:p w14:paraId="5A982C6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7</w:t>
      </w:r>
    </w:p>
    <w:p w14:paraId="5A982C68"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KIEROWANIE ROBOTAMI</w:t>
      </w:r>
    </w:p>
    <w:p w14:paraId="20969CD6" w14:textId="77777777" w:rsidR="00D836B0" w:rsidRPr="001D3D47" w:rsidRDefault="00D836B0" w:rsidP="00D836B0">
      <w:pPr>
        <w:keepNext/>
        <w:snapToGrid w:val="0"/>
        <w:spacing w:line="276" w:lineRule="auto"/>
        <w:jc w:val="center"/>
        <w:outlineLvl w:val="2"/>
        <w:rPr>
          <w:b/>
          <w:bCs/>
          <w:sz w:val="22"/>
          <w:szCs w:val="22"/>
        </w:rPr>
      </w:pPr>
    </w:p>
    <w:p w14:paraId="4D0B7F87" w14:textId="77777777" w:rsidR="00D836B0" w:rsidRPr="001D3D47" w:rsidRDefault="00D836B0" w:rsidP="00D836B0">
      <w:pPr>
        <w:snapToGrid w:val="0"/>
        <w:spacing w:line="276" w:lineRule="auto"/>
        <w:ind w:left="426" w:hanging="426"/>
        <w:jc w:val="both"/>
        <w:rPr>
          <w:sz w:val="22"/>
          <w:szCs w:val="22"/>
        </w:rPr>
      </w:pPr>
      <w:r w:rsidRPr="001D3D47">
        <w:rPr>
          <w:sz w:val="22"/>
          <w:szCs w:val="22"/>
        </w:rPr>
        <w:t>1.</w:t>
      </w:r>
      <w:r w:rsidRPr="001D3D47">
        <w:rPr>
          <w:sz w:val="22"/>
          <w:szCs w:val="22"/>
        </w:rPr>
        <w:tab/>
        <w:t>Wykonawca zobowiązany jest zapewnić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w:t>
      </w:r>
      <w:r>
        <w:rPr>
          <w:sz w:val="22"/>
          <w:szCs w:val="22"/>
        </w:rPr>
        <w:t xml:space="preserve"> </w:t>
      </w:r>
      <w:r w:rsidRPr="001D3D47">
        <w:rPr>
          <w:sz w:val="22"/>
          <w:szCs w:val="22"/>
        </w:rPr>
        <w:t xml:space="preserve">– Wykonawca zobowiązuje się skierować do tych prac wyłącznie osoby posiadające konieczne umiejętności, wiedzę i doświadczenie. </w:t>
      </w:r>
    </w:p>
    <w:p w14:paraId="4D284A50" w14:textId="77777777" w:rsidR="00D836B0" w:rsidRPr="00A5166D" w:rsidRDefault="00D836B0" w:rsidP="00D836B0">
      <w:pPr>
        <w:snapToGrid w:val="0"/>
        <w:spacing w:line="276" w:lineRule="auto"/>
        <w:ind w:left="426" w:hanging="426"/>
        <w:jc w:val="both"/>
        <w:rPr>
          <w:b/>
          <w:sz w:val="22"/>
          <w:szCs w:val="22"/>
        </w:rPr>
      </w:pPr>
      <w:r w:rsidRPr="001D3D47">
        <w:rPr>
          <w:sz w:val="22"/>
          <w:szCs w:val="22"/>
        </w:rPr>
        <w:t xml:space="preserve">2. </w:t>
      </w:r>
      <w:r w:rsidRPr="001D3D47">
        <w:rPr>
          <w:sz w:val="22"/>
          <w:szCs w:val="22"/>
        </w:rPr>
        <w:tab/>
      </w:r>
      <w:r w:rsidRPr="00A5166D">
        <w:rPr>
          <w:b/>
          <w:sz w:val="22"/>
          <w:szCs w:val="22"/>
        </w:rPr>
        <w:t>Przed podpisaniem umowy</w:t>
      </w:r>
      <w:r w:rsidRPr="00A5166D">
        <w:rPr>
          <w:sz w:val="22"/>
          <w:szCs w:val="22"/>
        </w:rPr>
        <w:t xml:space="preserve"> Wykonawca zobowiązany jest przedstawić dokumenty, potwierdzające posiadanie przez osoby wskazane w § 8 ust. 1 wymaganych uprawnień. </w:t>
      </w:r>
      <w:r w:rsidRPr="00A5166D">
        <w:rPr>
          <w:b/>
          <w:sz w:val="22"/>
          <w:szCs w:val="22"/>
        </w:rPr>
        <w:t xml:space="preserve">Niedopełnienie tego </w:t>
      </w:r>
      <w:r w:rsidRPr="00A5166D">
        <w:rPr>
          <w:b/>
          <w:sz w:val="22"/>
          <w:szCs w:val="22"/>
        </w:rPr>
        <w:lastRenderedPageBreak/>
        <w:t>obowiązku będzie skutkować odstąpieniem przez Zamawiającego od czynności zawarcia umowy z przyczyn leżących po stronie Wykonawcy.</w:t>
      </w:r>
    </w:p>
    <w:p w14:paraId="1DB7CAF6" w14:textId="77777777" w:rsidR="00D836B0" w:rsidRPr="00A5166D" w:rsidRDefault="00D836B0" w:rsidP="00D836B0">
      <w:pPr>
        <w:snapToGrid w:val="0"/>
        <w:spacing w:line="276" w:lineRule="auto"/>
        <w:ind w:left="426" w:hanging="426"/>
        <w:jc w:val="both"/>
        <w:rPr>
          <w:sz w:val="22"/>
          <w:szCs w:val="22"/>
        </w:rPr>
      </w:pPr>
      <w:r w:rsidRPr="00A5166D">
        <w:rPr>
          <w:sz w:val="22"/>
          <w:szCs w:val="22"/>
        </w:rPr>
        <w:t>3.</w:t>
      </w:r>
      <w:r w:rsidRPr="00A5166D">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2EF2086C"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4. </w:t>
      </w:r>
      <w:r w:rsidRPr="00A5166D">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639F4E6" w14:textId="77777777" w:rsidR="00D836B0" w:rsidRPr="00A5166D" w:rsidRDefault="00D836B0" w:rsidP="00D836B0">
      <w:pPr>
        <w:snapToGrid w:val="0"/>
        <w:spacing w:line="276" w:lineRule="auto"/>
        <w:ind w:left="426" w:hanging="426"/>
        <w:jc w:val="both"/>
        <w:rPr>
          <w:sz w:val="22"/>
          <w:szCs w:val="22"/>
        </w:rPr>
      </w:pPr>
      <w:r w:rsidRPr="00A5166D">
        <w:rPr>
          <w:sz w:val="22"/>
          <w:szCs w:val="22"/>
        </w:rPr>
        <w:t>5.</w:t>
      </w:r>
      <w:r w:rsidRPr="00A5166D">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Pr>
          <w:sz w:val="22"/>
          <w:szCs w:val="22"/>
        </w:rPr>
        <w:t>.</w:t>
      </w:r>
      <w:r w:rsidRPr="00A5166D">
        <w:rPr>
          <w:sz w:val="22"/>
          <w:szCs w:val="22"/>
        </w:rPr>
        <w:t xml:space="preserve"> 3 dotyczące kwalifikacji osoby zastępującej. </w:t>
      </w:r>
    </w:p>
    <w:p w14:paraId="4874D0FA"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6.   </w:t>
      </w:r>
      <w:r w:rsidRPr="00A5166D">
        <w:rPr>
          <w:sz w:val="22"/>
          <w:szCs w:val="22"/>
        </w:rPr>
        <w:tab/>
        <w:t>Zamawiający może zażądać od Wykonawcy zmiany specjalisty, jeżeli uzna i wykaże, że specjalista nie wykonuje swoich obowiązków wynikających z umowy, bądź wykonuje je w nieprawidłowy sposób, w szczególności, jeżeli swoim postępowaniem stwarza zagrożenie dla bezpiecznej i zgodnej z umową realizacji przedmiotu niniejszej umowy.</w:t>
      </w:r>
    </w:p>
    <w:p w14:paraId="4481F437" w14:textId="3B971BC5" w:rsidR="00D836B0" w:rsidRPr="00A5166D" w:rsidRDefault="00D836B0" w:rsidP="00D836B0">
      <w:pPr>
        <w:snapToGrid w:val="0"/>
        <w:spacing w:line="276" w:lineRule="auto"/>
        <w:ind w:left="426" w:hanging="426"/>
        <w:jc w:val="both"/>
        <w:rPr>
          <w:sz w:val="22"/>
          <w:szCs w:val="22"/>
        </w:rPr>
      </w:pPr>
      <w:r w:rsidRPr="00A5166D">
        <w:rPr>
          <w:sz w:val="22"/>
          <w:szCs w:val="22"/>
        </w:rPr>
        <w:t xml:space="preserve">7.  </w:t>
      </w:r>
      <w:r w:rsidR="001E7739">
        <w:rPr>
          <w:sz w:val="22"/>
          <w:szCs w:val="22"/>
        </w:rPr>
        <w:t xml:space="preserve"> </w:t>
      </w:r>
      <w:r w:rsidR="001E7739">
        <w:rPr>
          <w:sz w:val="22"/>
          <w:szCs w:val="22"/>
        </w:rPr>
        <w:tab/>
      </w:r>
      <w:r w:rsidRPr="00A5166D">
        <w:rPr>
          <w:sz w:val="22"/>
          <w:szCs w:val="22"/>
        </w:rPr>
        <w:t>Zaakceptowana przez Zamawiającego zmiana osoby, o której mowa w ust. 2, winna być potwierdzona wpisem do dziennika budowy i nie wymaga aneksu do mniejszej umowy.</w:t>
      </w:r>
    </w:p>
    <w:p w14:paraId="4882C350" w14:textId="77777777" w:rsidR="00D836B0" w:rsidRPr="001D3D47" w:rsidRDefault="00D836B0" w:rsidP="00D836B0">
      <w:pPr>
        <w:snapToGrid w:val="0"/>
        <w:spacing w:line="276" w:lineRule="auto"/>
        <w:ind w:left="426" w:hanging="426"/>
        <w:jc w:val="both"/>
        <w:rPr>
          <w:sz w:val="22"/>
          <w:szCs w:val="22"/>
        </w:rPr>
      </w:pPr>
      <w:r w:rsidRPr="00A5166D">
        <w:rPr>
          <w:sz w:val="22"/>
          <w:szCs w:val="22"/>
        </w:rPr>
        <w:t xml:space="preserve">8.  </w:t>
      </w:r>
      <w:r w:rsidRPr="00A5166D">
        <w:rPr>
          <w:sz w:val="22"/>
          <w:szCs w:val="22"/>
        </w:rPr>
        <w:tab/>
        <w:t>Zapisy ustępów poprzedzających mają odpowiednie zastosowanie w przypadku złożenia przez Wykonawcę propozycji powiększenia składu specjalistów.</w:t>
      </w:r>
    </w:p>
    <w:p w14:paraId="5B8BAC07" w14:textId="77777777" w:rsidR="00D836B0" w:rsidRPr="001D3D47" w:rsidRDefault="00D836B0" w:rsidP="00D836B0">
      <w:pPr>
        <w:tabs>
          <w:tab w:val="left" w:pos="0"/>
        </w:tabs>
        <w:autoSpaceDE w:val="0"/>
        <w:autoSpaceDN w:val="0"/>
        <w:adjustRightInd w:val="0"/>
        <w:snapToGrid w:val="0"/>
        <w:spacing w:line="276" w:lineRule="auto"/>
        <w:ind w:left="426" w:hanging="426"/>
        <w:jc w:val="both"/>
        <w:rPr>
          <w:sz w:val="22"/>
          <w:szCs w:val="22"/>
        </w:rPr>
      </w:pPr>
    </w:p>
    <w:p w14:paraId="5A982C73"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8</w:t>
      </w:r>
    </w:p>
    <w:p w14:paraId="5A982C74"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PERSONEL KIEROWNICZY WYKONAWCY</w:t>
      </w:r>
    </w:p>
    <w:p w14:paraId="1A8782D1" w14:textId="77777777" w:rsidR="00A37407" w:rsidRPr="00A5166D" w:rsidRDefault="00A37407" w:rsidP="00A37407">
      <w:pPr>
        <w:keepNext/>
        <w:snapToGrid w:val="0"/>
        <w:spacing w:line="276" w:lineRule="auto"/>
        <w:jc w:val="center"/>
        <w:outlineLvl w:val="2"/>
        <w:rPr>
          <w:b/>
          <w:bCs/>
          <w:sz w:val="22"/>
          <w:szCs w:val="22"/>
        </w:rPr>
      </w:pPr>
    </w:p>
    <w:p w14:paraId="5BB25DF9" w14:textId="77777777" w:rsidR="00A37407" w:rsidRPr="00A5166D" w:rsidRDefault="00A37407" w:rsidP="00A37407">
      <w:pPr>
        <w:numPr>
          <w:ilvl w:val="1"/>
          <w:numId w:val="11"/>
        </w:numPr>
        <w:tabs>
          <w:tab w:val="left" w:pos="426"/>
        </w:tabs>
        <w:suppressAutoHyphens/>
        <w:snapToGrid w:val="0"/>
        <w:spacing w:line="276" w:lineRule="auto"/>
        <w:ind w:left="426" w:hanging="426"/>
        <w:rPr>
          <w:sz w:val="22"/>
          <w:szCs w:val="22"/>
        </w:rPr>
      </w:pPr>
      <w:r w:rsidRPr="00A5166D">
        <w:rPr>
          <w:sz w:val="22"/>
          <w:szCs w:val="22"/>
        </w:rPr>
        <w:t>Wykonawca do pełnienia funkcji specjalisty(ów) ustanawia następującą(e) osobę(y):</w:t>
      </w:r>
    </w:p>
    <w:p w14:paraId="64CBEF53" w14:textId="77777777" w:rsidR="00A37407" w:rsidRPr="001D3D47" w:rsidRDefault="00A37407"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jako Kierownika Budowy – P. _____________________</w:t>
      </w:r>
      <w:r>
        <w:rPr>
          <w:kern w:val="3"/>
          <w:sz w:val="22"/>
          <w:szCs w:val="22"/>
          <w:lang w:eastAsia="ar-SA"/>
        </w:rPr>
        <w:t>.</w:t>
      </w:r>
    </w:p>
    <w:p w14:paraId="7EA92322" w14:textId="77777777" w:rsidR="00A37407" w:rsidRPr="00A5166D" w:rsidRDefault="00A37407" w:rsidP="00A37407">
      <w:pPr>
        <w:tabs>
          <w:tab w:val="left" w:pos="426"/>
        </w:tabs>
        <w:snapToGrid w:val="0"/>
        <w:spacing w:line="276" w:lineRule="auto"/>
        <w:ind w:left="426" w:hanging="426"/>
        <w:jc w:val="both"/>
        <w:rPr>
          <w:sz w:val="22"/>
          <w:szCs w:val="22"/>
        </w:rPr>
      </w:pPr>
      <w:r w:rsidRPr="00A5166D">
        <w:rPr>
          <w:sz w:val="22"/>
          <w:szCs w:val="22"/>
        </w:rPr>
        <w:t xml:space="preserve">2.  </w:t>
      </w:r>
      <w:r w:rsidRPr="00A5166D">
        <w:rPr>
          <w:sz w:val="22"/>
          <w:szCs w:val="22"/>
        </w:rPr>
        <w:tab/>
        <w:t>Osob</w:t>
      </w:r>
      <w:r>
        <w:rPr>
          <w:sz w:val="22"/>
          <w:szCs w:val="22"/>
        </w:rPr>
        <w:t>y</w:t>
      </w:r>
      <w:r w:rsidRPr="00A5166D">
        <w:rPr>
          <w:sz w:val="22"/>
          <w:szCs w:val="22"/>
        </w:rPr>
        <w:t xml:space="preserve"> wskazan</w:t>
      </w:r>
      <w:r>
        <w:rPr>
          <w:sz w:val="22"/>
          <w:szCs w:val="22"/>
        </w:rPr>
        <w:t>e</w:t>
      </w:r>
      <w:r w:rsidRPr="00A5166D">
        <w:rPr>
          <w:sz w:val="22"/>
          <w:szCs w:val="22"/>
        </w:rPr>
        <w:t xml:space="preserve"> w ust. 1 będ</w:t>
      </w:r>
      <w:r>
        <w:rPr>
          <w:sz w:val="22"/>
          <w:szCs w:val="22"/>
        </w:rPr>
        <w:t>ą</w:t>
      </w:r>
      <w:r w:rsidRPr="00A5166D">
        <w:rPr>
          <w:sz w:val="22"/>
          <w:szCs w:val="22"/>
        </w:rPr>
        <w:t xml:space="preserve"> działać w granicach umocowania określonego w ustawie Prawo budowlane.</w:t>
      </w:r>
    </w:p>
    <w:p w14:paraId="39B5C357" w14:textId="77777777" w:rsidR="00A37407" w:rsidRDefault="00A37407" w:rsidP="00A37407">
      <w:pPr>
        <w:tabs>
          <w:tab w:val="left" w:pos="426"/>
        </w:tabs>
        <w:snapToGrid w:val="0"/>
        <w:spacing w:line="276" w:lineRule="auto"/>
        <w:ind w:left="426" w:hanging="426"/>
        <w:jc w:val="both"/>
        <w:rPr>
          <w:sz w:val="22"/>
          <w:szCs w:val="22"/>
        </w:rPr>
      </w:pPr>
      <w:r w:rsidRPr="00A5166D">
        <w:rPr>
          <w:sz w:val="22"/>
          <w:szCs w:val="22"/>
        </w:rPr>
        <w:t xml:space="preserve">3. </w:t>
      </w:r>
      <w:r w:rsidRPr="00A5166D">
        <w:rPr>
          <w:sz w:val="22"/>
          <w:szCs w:val="22"/>
        </w:rPr>
        <w:tab/>
        <w:t>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0D13C157" w14:textId="77777777" w:rsidR="00A37407" w:rsidRPr="00A5166D" w:rsidRDefault="00A37407" w:rsidP="00A37407">
      <w:pPr>
        <w:tabs>
          <w:tab w:val="left" w:pos="426"/>
        </w:tabs>
        <w:snapToGrid w:val="0"/>
        <w:spacing w:line="276" w:lineRule="auto"/>
        <w:ind w:left="426" w:hanging="426"/>
        <w:jc w:val="both"/>
        <w:rPr>
          <w:sz w:val="22"/>
          <w:szCs w:val="22"/>
        </w:rPr>
      </w:pPr>
    </w:p>
    <w:p w14:paraId="5A982C7D"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9</w:t>
      </w:r>
    </w:p>
    <w:p w14:paraId="5A982C7E" w14:textId="77777777" w:rsidR="004A5675" w:rsidRPr="00EB2DF5" w:rsidRDefault="00EB2DF5" w:rsidP="004A5675">
      <w:pPr>
        <w:keepNext/>
        <w:snapToGrid w:val="0"/>
        <w:spacing w:line="276" w:lineRule="auto"/>
        <w:jc w:val="center"/>
        <w:outlineLvl w:val="2"/>
        <w:rPr>
          <w:b/>
          <w:bCs/>
          <w:sz w:val="22"/>
          <w:szCs w:val="22"/>
          <w:u w:val="single"/>
        </w:rPr>
      </w:pPr>
      <w:r w:rsidRPr="00EB2DF5">
        <w:rPr>
          <w:b/>
          <w:bCs/>
          <w:sz w:val="22"/>
          <w:szCs w:val="22"/>
          <w:u w:val="single"/>
        </w:rPr>
        <w:t>NADZÓR</w:t>
      </w:r>
    </w:p>
    <w:p w14:paraId="7BE16937" w14:textId="77777777" w:rsidR="002454EC" w:rsidRPr="004A5675" w:rsidRDefault="002454EC" w:rsidP="002454EC">
      <w:pPr>
        <w:keepNext/>
        <w:snapToGrid w:val="0"/>
        <w:spacing w:line="276" w:lineRule="auto"/>
        <w:jc w:val="center"/>
        <w:outlineLvl w:val="2"/>
        <w:rPr>
          <w:b/>
          <w:bCs/>
          <w:sz w:val="22"/>
          <w:szCs w:val="22"/>
        </w:rPr>
      </w:pPr>
    </w:p>
    <w:p w14:paraId="118E606A" w14:textId="119B8288" w:rsidR="002454EC" w:rsidRPr="004A5675" w:rsidRDefault="002454EC" w:rsidP="002454EC">
      <w:pPr>
        <w:tabs>
          <w:tab w:val="left" w:pos="426"/>
        </w:tabs>
        <w:snapToGrid w:val="0"/>
        <w:spacing w:line="276" w:lineRule="auto"/>
        <w:ind w:left="426" w:hanging="426"/>
        <w:jc w:val="both"/>
        <w:rPr>
          <w:sz w:val="22"/>
          <w:szCs w:val="22"/>
        </w:rPr>
      </w:pPr>
      <w:r w:rsidRPr="004A5675">
        <w:rPr>
          <w:sz w:val="22"/>
          <w:szCs w:val="22"/>
        </w:rPr>
        <w:t xml:space="preserve">1. </w:t>
      </w:r>
      <w:r w:rsidR="005053BA">
        <w:rPr>
          <w:sz w:val="22"/>
          <w:szCs w:val="22"/>
        </w:rPr>
        <w:tab/>
      </w:r>
      <w:r w:rsidRPr="004A5675">
        <w:rPr>
          <w:sz w:val="22"/>
          <w:szCs w:val="22"/>
        </w:rPr>
        <w:t>Zamawiający wyznacza do pełnienia Nadzoru inwestorskiego następującą</w:t>
      </w:r>
      <w:r>
        <w:rPr>
          <w:sz w:val="22"/>
          <w:szCs w:val="22"/>
        </w:rPr>
        <w:t>(e)</w:t>
      </w:r>
      <w:r w:rsidRPr="004A5675">
        <w:rPr>
          <w:sz w:val="22"/>
          <w:szCs w:val="22"/>
        </w:rPr>
        <w:t xml:space="preserve"> osobę</w:t>
      </w:r>
      <w:r>
        <w:rPr>
          <w:sz w:val="22"/>
          <w:szCs w:val="22"/>
        </w:rPr>
        <w:t>(y)</w:t>
      </w:r>
      <w:r w:rsidRPr="004A5675">
        <w:rPr>
          <w:sz w:val="22"/>
          <w:szCs w:val="22"/>
        </w:rPr>
        <w:t xml:space="preserve"> ………………………………………………………………………………………………………</w:t>
      </w:r>
    </w:p>
    <w:p w14:paraId="1E1578AF" w14:textId="77777777" w:rsidR="002454EC" w:rsidRPr="004A5675" w:rsidRDefault="002454EC" w:rsidP="002454EC">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Osoba</w:t>
      </w:r>
      <w:r>
        <w:rPr>
          <w:kern w:val="3"/>
          <w:sz w:val="22"/>
          <w:szCs w:val="22"/>
          <w:lang w:eastAsia="ar-SA"/>
        </w:rPr>
        <w:t>(y)</w:t>
      </w:r>
      <w:r w:rsidRPr="004A5675">
        <w:rPr>
          <w:kern w:val="3"/>
          <w:sz w:val="22"/>
          <w:szCs w:val="22"/>
          <w:lang w:eastAsia="ar-SA"/>
        </w:rPr>
        <w:t xml:space="preserve"> wskazana</w:t>
      </w:r>
      <w:r>
        <w:rPr>
          <w:kern w:val="3"/>
          <w:sz w:val="22"/>
          <w:szCs w:val="22"/>
          <w:lang w:eastAsia="ar-SA"/>
        </w:rPr>
        <w:t>(e)</w:t>
      </w:r>
      <w:r w:rsidRPr="004A5675">
        <w:rPr>
          <w:kern w:val="3"/>
          <w:sz w:val="22"/>
          <w:szCs w:val="22"/>
          <w:lang w:eastAsia="ar-SA"/>
        </w:rPr>
        <w:t xml:space="preserve"> w ust. 1 będą działać w granicach umocowania określonego w ustawie Prawo   budowlane oraz przepisach wykonawczych w szczególności poprzez:</w:t>
      </w:r>
    </w:p>
    <w:p w14:paraId="38C39190"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sprawowanie kontroli w zakresie zgodności realizowanych prac budowlanych z pozwoleniem na budowę, obowiązującymi w Polsce przepisami oraz polskimi normami</w:t>
      </w:r>
    </w:p>
    <w:p w14:paraId="41B41FCC"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3634B0D3"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sprawdzanie i odbiór prac budowlanych w sposób wskazany w § 14.</w:t>
      </w:r>
    </w:p>
    <w:p w14:paraId="1E704EB8"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potwierdzanie faktycznie wykonanych robót, nadzór nad usunięciem wad i usterek.</w:t>
      </w:r>
    </w:p>
    <w:p w14:paraId="5588A7EF" w14:textId="77777777" w:rsidR="002454EC" w:rsidRDefault="002454EC" w:rsidP="002454EC">
      <w:pPr>
        <w:tabs>
          <w:tab w:val="left" w:pos="426"/>
        </w:tabs>
        <w:snapToGrid w:val="0"/>
        <w:spacing w:line="276" w:lineRule="auto"/>
        <w:ind w:left="426" w:hanging="426"/>
        <w:jc w:val="both"/>
        <w:rPr>
          <w:sz w:val="22"/>
          <w:szCs w:val="22"/>
        </w:rPr>
      </w:pPr>
      <w:r w:rsidRPr="004A5675">
        <w:rPr>
          <w:sz w:val="22"/>
          <w:szCs w:val="22"/>
        </w:rPr>
        <w:t>3.</w:t>
      </w:r>
      <w:r w:rsidRPr="004A5675">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769F536A" w14:textId="77777777" w:rsidR="002454EC" w:rsidRDefault="002454EC" w:rsidP="002454EC">
      <w:pPr>
        <w:tabs>
          <w:tab w:val="left" w:pos="426"/>
        </w:tabs>
        <w:snapToGrid w:val="0"/>
        <w:spacing w:line="276" w:lineRule="auto"/>
        <w:ind w:left="426" w:hanging="426"/>
        <w:jc w:val="both"/>
        <w:rPr>
          <w:bCs/>
          <w:sz w:val="22"/>
          <w:szCs w:val="22"/>
        </w:rPr>
      </w:pPr>
      <w:r w:rsidRPr="00EB2DF5">
        <w:rPr>
          <w:bCs/>
          <w:sz w:val="22"/>
          <w:szCs w:val="22"/>
        </w:rPr>
        <w:t xml:space="preserve"> </w:t>
      </w:r>
    </w:p>
    <w:p w14:paraId="5A982C88"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10</w:t>
      </w:r>
    </w:p>
    <w:p w14:paraId="5A982C89"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PODWYKONAWSTWO</w:t>
      </w:r>
    </w:p>
    <w:p w14:paraId="6ED09B74" w14:textId="77777777" w:rsidR="00B34CB9" w:rsidRPr="004A58AD" w:rsidRDefault="00B34CB9" w:rsidP="00B34CB9">
      <w:pPr>
        <w:spacing w:line="276" w:lineRule="auto"/>
        <w:jc w:val="center"/>
        <w:rPr>
          <w:b/>
          <w:sz w:val="22"/>
        </w:rPr>
      </w:pPr>
    </w:p>
    <w:p w14:paraId="53E895E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z zastrzeżeniem ust. 3, wykona przy udziale niżej wymienionych podwykonawców następujące roboty:</w:t>
      </w:r>
    </w:p>
    <w:p w14:paraId="1CCC3E0D" w14:textId="77777777" w:rsidR="00B34CB9" w:rsidRDefault="00B34CB9" w:rsidP="00B34CB9">
      <w:pPr>
        <w:shd w:val="clear" w:color="auto" w:fill="FFFFFF"/>
        <w:tabs>
          <w:tab w:val="num" w:pos="709"/>
        </w:tabs>
        <w:spacing w:line="276" w:lineRule="auto"/>
        <w:ind w:left="426" w:right="-1" w:hanging="426"/>
        <w:jc w:val="both"/>
        <w:rPr>
          <w:color w:val="000000"/>
          <w:sz w:val="22"/>
          <w:szCs w:val="22"/>
        </w:rPr>
      </w:pPr>
      <w:r w:rsidRPr="004A58AD">
        <w:rPr>
          <w:color w:val="000000"/>
          <w:sz w:val="22"/>
          <w:szCs w:val="22"/>
        </w:rPr>
        <w:tab/>
        <w:t>……………………………………………………………………………………………………</w:t>
      </w:r>
    </w:p>
    <w:p w14:paraId="62753EDB" w14:textId="77777777" w:rsidR="00B34CB9" w:rsidRPr="004A58AD" w:rsidRDefault="00B34CB9" w:rsidP="00B34CB9">
      <w:pPr>
        <w:shd w:val="clear" w:color="auto" w:fill="FFFFFF"/>
        <w:tabs>
          <w:tab w:val="num" w:pos="709"/>
        </w:tabs>
        <w:spacing w:line="276" w:lineRule="auto"/>
        <w:ind w:left="426" w:right="-1" w:hanging="426"/>
        <w:jc w:val="both"/>
        <w:rPr>
          <w:color w:val="000000"/>
          <w:sz w:val="22"/>
          <w:szCs w:val="22"/>
        </w:rPr>
      </w:pPr>
      <w:r>
        <w:rPr>
          <w:color w:val="000000"/>
          <w:sz w:val="22"/>
          <w:szCs w:val="22"/>
        </w:rPr>
        <w:tab/>
      </w:r>
      <w:r w:rsidRPr="002738E0">
        <w:rPr>
          <w:sz w:val="22"/>
          <w:szCs w:val="22"/>
        </w:rPr>
        <w:t>Podwykonawca może realizować wyłącznie te czynności i prace, które są określone w szczegółowym harmonogramie rzeczowo-finansowym, a wysokość jego wynagrodzenia nie może przekraczać kwot wynikających z przypisanych do realizacji określonych pozycji harmonogramu.</w:t>
      </w:r>
    </w:p>
    <w:p w14:paraId="46F931FF"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Pozostałe roboty Wykonawca wykona własnymi siłami.</w:t>
      </w:r>
    </w:p>
    <w:p w14:paraId="60FFE6B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5441F316"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1176438"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Jeżeli zmiana albo rezygnacja z podwykonawcy dotyczy podmiotu, na którego zasoby Wykonawca powoływał się na zasadach określonych w art. 118 ust. 1 ustawy </w:t>
      </w:r>
      <w:proofErr w:type="spellStart"/>
      <w:r w:rsidRPr="004A58AD">
        <w:rPr>
          <w:color w:val="000000"/>
          <w:sz w:val="22"/>
          <w:szCs w:val="22"/>
        </w:rPr>
        <w:t>Pzp</w:t>
      </w:r>
      <w:proofErr w:type="spellEnd"/>
      <w:r w:rsidRPr="004A58AD">
        <w:rPr>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w:t>
      </w:r>
      <w:r w:rsidRPr="004A58AD">
        <w:rPr>
          <w:color w:val="000000"/>
          <w:sz w:val="22"/>
          <w:szCs w:val="22"/>
        </w:rPr>
        <w:lastRenderedPageBreak/>
        <w:t xml:space="preserve">zobowiązany jest przedstawić oświadczenie, o którym mowa w art. 125 ust. 1 ustawy </w:t>
      </w:r>
      <w:proofErr w:type="spellStart"/>
      <w:r w:rsidRPr="004A58AD">
        <w:rPr>
          <w:color w:val="000000"/>
          <w:sz w:val="22"/>
          <w:szCs w:val="22"/>
        </w:rPr>
        <w:t>Pzp</w:t>
      </w:r>
      <w:proofErr w:type="spellEnd"/>
      <w:r w:rsidRPr="004A58AD">
        <w:rPr>
          <w:color w:val="000000"/>
          <w:sz w:val="22"/>
          <w:szCs w:val="22"/>
        </w:rPr>
        <w:t xml:space="preserve"> oraz dokumenty potwierdzające brak podstaw do </w:t>
      </w:r>
      <w:proofErr w:type="gramStart"/>
      <w:r w:rsidRPr="004A58AD">
        <w:rPr>
          <w:color w:val="000000"/>
          <w:sz w:val="22"/>
          <w:szCs w:val="22"/>
        </w:rPr>
        <w:t>wykluczenia</w:t>
      </w:r>
      <w:proofErr w:type="gramEnd"/>
      <w:r w:rsidRPr="004A58AD">
        <w:rPr>
          <w:color w:val="000000"/>
          <w:sz w:val="22"/>
          <w:szCs w:val="22"/>
        </w:rPr>
        <w:t xml:space="preserve"> wobec tego podwykonawcy w zakresie wskazanym w Specyfikacji Warunków Zamówienia. Jeżeli zdolności techniczne lub zawodowe, sytuacja ekonomiczna lub finansowa tego podwykonawcy nie potwierdzają spełniania przez Wykonawcę warunków udziału w postępowaniu lub </w:t>
      </w:r>
      <w:proofErr w:type="gramStart"/>
      <w:r w:rsidRPr="004A58AD">
        <w:rPr>
          <w:color w:val="000000"/>
          <w:sz w:val="22"/>
          <w:szCs w:val="22"/>
        </w:rPr>
        <w:t>zachodzą</w:t>
      </w:r>
      <w:proofErr w:type="gramEnd"/>
      <w:r w:rsidRPr="004A58AD">
        <w:rPr>
          <w:color w:val="000000"/>
          <w:sz w:val="22"/>
          <w:szCs w:val="22"/>
        </w:rPr>
        <w:t xml:space="preserve">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96C67E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DBAFB0"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CEFC7F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D7C83D" w14:textId="1E9C4BA3"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muszą przewidywać, iż osoby wykonujące czynności </w:t>
      </w:r>
      <w:r w:rsidRPr="00C94326">
        <w:rPr>
          <w:bCs/>
          <w:sz w:val="22"/>
          <w:szCs w:val="22"/>
        </w:rPr>
        <w:t>w trakcie realizacji zamówienia, w szczególności takie jak:</w:t>
      </w:r>
      <w:r w:rsidRPr="00C94326">
        <w:rPr>
          <w:sz w:val="22"/>
          <w:szCs w:val="22"/>
        </w:rPr>
        <w:t xml:space="preserve"> prace budowlane, prace </w:t>
      </w:r>
      <w:r w:rsidR="00F77E2E">
        <w:rPr>
          <w:sz w:val="22"/>
          <w:szCs w:val="22"/>
        </w:rPr>
        <w:t>ziemne</w:t>
      </w:r>
      <w:r w:rsidRPr="00C94326">
        <w:rPr>
          <w:sz w:val="22"/>
          <w:szCs w:val="22"/>
        </w:rPr>
        <w:t xml:space="preserve">, </w:t>
      </w:r>
      <w:r w:rsidRPr="00C94326">
        <w:rPr>
          <w:bCs/>
          <w:sz w:val="22"/>
          <w:szCs w:val="22"/>
        </w:rPr>
        <w:t>inne prace osób, które wykonywać będą bezpośrednio czynności związane z wykonywaniem robót, czyli pracowników fizycznych wykonujących czynności polegające na wykonywaniu pracy w sposób określony w art. 22 § 1</w:t>
      </w:r>
      <w:r>
        <w:rPr>
          <w:bCs/>
          <w:sz w:val="22"/>
          <w:szCs w:val="22"/>
        </w:rPr>
        <w:t xml:space="preserve"> </w:t>
      </w:r>
      <w:r w:rsidRPr="00C94326">
        <w:rPr>
          <w:bCs/>
          <w:sz w:val="22"/>
          <w:szCs w:val="22"/>
        </w:rPr>
        <w:t>ustawy z dnia 26 czerwca 1974 r. – Kodeks Prac</w:t>
      </w:r>
      <w:r>
        <w:rPr>
          <w:bCs/>
          <w:sz w:val="22"/>
          <w:szCs w:val="22"/>
        </w:rPr>
        <w:t>y (</w:t>
      </w:r>
      <w:proofErr w:type="spellStart"/>
      <w:r w:rsidR="00F9427A" w:rsidRPr="00337887">
        <w:rPr>
          <w:bCs/>
          <w:sz w:val="22"/>
        </w:rPr>
        <w:t>t.j</w:t>
      </w:r>
      <w:proofErr w:type="spellEnd"/>
      <w:r w:rsidR="00F9427A" w:rsidRPr="00337887">
        <w:rPr>
          <w:bCs/>
          <w:sz w:val="22"/>
        </w:rPr>
        <w:t>. Dz. U. z 2025 r. poz. 277</w:t>
      </w:r>
      <w:r w:rsidR="00F9427A">
        <w:rPr>
          <w:bCs/>
          <w:sz w:val="22"/>
        </w:rPr>
        <w:t>)</w:t>
      </w:r>
      <w:r w:rsidRPr="00C94326">
        <w:rPr>
          <w:sz w:val="22"/>
          <w:szCs w:val="22"/>
        </w:rPr>
        <w:t xml:space="preserve"> – z wyłączeniem osób pełniących samodzielne funkcje techniczne w budownictwie, stosowanie do art. 12 i nast. ustawy Prawo budowlane, są zatrudni przez podwykonawcę na podstawie stosunku pracy;</w:t>
      </w:r>
    </w:p>
    <w:p w14:paraId="7229C71D"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powinny zawierać zapis, zgodnie z którym podwykonawca będzie zobowiązany do okazania Zamawiającemu, na każdorazowe wezwanie Zamawiającego w 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C94326">
        <w:rPr>
          <w:bCs/>
          <w:sz w:val="22"/>
          <w:szCs w:val="22"/>
        </w:rPr>
        <w:t>:</w:t>
      </w:r>
    </w:p>
    <w:p w14:paraId="47C8A696"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zatrudnionego pracownika,</w:t>
      </w:r>
    </w:p>
    <w:p w14:paraId="77AB967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podwykonawcy o zatrudnieniu pracownika na podstawie umowy o pracę,</w:t>
      </w:r>
    </w:p>
    <w:p w14:paraId="0CB93CF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poświadczonej za zgodność z oryginałem kopii umowy o pracę zatrudnionego pracownika,</w:t>
      </w:r>
    </w:p>
    <w:p w14:paraId="396567E3"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innych dokumentów,</w:t>
      </w:r>
    </w:p>
    <w:p w14:paraId="024F4F3A" w14:textId="77777777" w:rsidR="00B34CB9" w:rsidRPr="00C94326" w:rsidRDefault="00B34CB9" w:rsidP="00B34CB9">
      <w:pPr>
        <w:shd w:val="clear" w:color="auto" w:fill="FFFFFF"/>
        <w:tabs>
          <w:tab w:val="num" w:pos="709"/>
        </w:tabs>
        <w:suppressAutoHyphens/>
        <w:spacing w:line="276" w:lineRule="auto"/>
        <w:ind w:left="850" w:right="-1"/>
        <w:jc w:val="both"/>
        <w:rPr>
          <w:sz w:val="22"/>
          <w:szCs w:val="22"/>
        </w:rPr>
      </w:pPr>
      <w:r w:rsidRPr="00C94326">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79F1CC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w:t>
      </w:r>
      <w:r w:rsidRPr="00C94326">
        <w:rPr>
          <w:sz w:val="22"/>
          <w:szCs w:val="22"/>
        </w:rPr>
        <w:lastRenderedPageBreak/>
        <w:t>ujawnienia uchybienia i do okazania Wykonawcy i Zamawiającemu dokumentów potwierdzających zatrudnienie powyższej osoby na podstawie stosunku pracy, w szczególności:</w:t>
      </w:r>
    </w:p>
    <w:p w14:paraId="6E205E7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 xml:space="preserve">oświadczenia zatrudnionego pracownika, </w:t>
      </w:r>
    </w:p>
    <w:p w14:paraId="6AD57125"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oświadczenia podwykonawcy o zatrudnieniu pracownika na podstawie umowy o pracę,</w:t>
      </w:r>
    </w:p>
    <w:p w14:paraId="196277F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poświadczonej za zgodność z oryginałem kopii umowy o pracę zatrudnionego pracownika,</w:t>
      </w:r>
    </w:p>
    <w:p w14:paraId="71A17C12"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innych dokumentów</w:t>
      </w:r>
    </w:p>
    <w:p w14:paraId="5B21BEF7" w14:textId="77777777" w:rsidR="00B34CB9" w:rsidRPr="004A58AD" w:rsidRDefault="00B34CB9" w:rsidP="00B34CB9">
      <w:pPr>
        <w:shd w:val="clear" w:color="auto" w:fill="FFFFFF"/>
        <w:tabs>
          <w:tab w:val="num" w:pos="1276"/>
        </w:tabs>
        <w:suppressAutoHyphens/>
        <w:spacing w:line="276" w:lineRule="auto"/>
        <w:ind w:left="850" w:right="-1"/>
        <w:jc w:val="both"/>
        <w:rPr>
          <w:color w:val="000000"/>
          <w:sz w:val="22"/>
          <w:szCs w:val="22"/>
        </w:rPr>
      </w:pPr>
      <w:r w:rsidRPr="00C94326">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38A7F075"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w terminie 5 dni zgłasza Wykonawcy w formie pisemnej, pod rygorem nieważności, zastrzeżenia do projektu umowy o podwykonawstwo, której przedmiotem są roboty budowlane w przypadku, gdy:</w:t>
      </w:r>
    </w:p>
    <w:p w14:paraId="1DC09378"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nie spełnia ona wymagań określonych w dokumentach zamówienia,</w:t>
      </w:r>
    </w:p>
    <w:p w14:paraId="7FE629B2"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przewiduje ona termin zapłaty wynagrodzenia dłuższy niż określony w ust. 7,</w:t>
      </w:r>
    </w:p>
    <w:p w14:paraId="3BDAA054"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 xml:space="preserve">zawiera ona postanowienia niezgodne z art. 463 ustawy </w:t>
      </w:r>
      <w:proofErr w:type="spellStart"/>
      <w:r w:rsidRPr="004A58AD">
        <w:rPr>
          <w:color w:val="000000"/>
          <w:sz w:val="22"/>
          <w:szCs w:val="22"/>
        </w:rPr>
        <w:t>Pzp</w:t>
      </w:r>
      <w:proofErr w:type="spellEnd"/>
      <w:r w:rsidRPr="004A58AD">
        <w:rPr>
          <w:color w:val="000000"/>
          <w:sz w:val="22"/>
          <w:szCs w:val="22"/>
        </w:rPr>
        <w:t>.</w:t>
      </w:r>
    </w:p>
    <w:p w14:paraId="4D458A5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FD9CF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61E9FC1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878153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podwykonawca lub dalszy podwykonawca, przedkłada poświadczoną za zgodność z oryginałem kopię umowy również Wykonawcy.</w:t>
      </w:r>
    </w:p>
    <w:p w14:paraId="61D35857"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03F0EEA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Postanowienia ust. 6-13 stosuje się odpowiednio do zmian umowy o podwykonawstwo. </w:t>
      </w:r>
    </w:p>
    <w:p w14:paraId="4CFF54FA"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6BE76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w:t>
      </w:r>
      <w:r w:rsidRPr="004A58AD">
        <w:rPr>
          <w:color w:val="000000"/>
          <w:sz w:val="22"/>
          <w:szCs w:val="22"/>
        </w:rPr>
        <w:lastRenderedPageBreak/>
        <w:t>obejmuje wyłącznie należne wynagrodzenie, bez odsetek, należnych podwykonawcy lub dalszemu podwykonawcy.</w:t>
      </w:r>
    </w:p>
    <w:p w14:paraId="1898C8BD"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3859B33B"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 xml:space="preserve">1)  </w:t>
      </w:r>
      <w:r w:rsidRPr="004A58AD">
        <w:rPr>
          <w:color w:val="000000"/>
          <w:sz w:val="22"/>
          <w:szCs w:val="22"/>
        </w:rPr>
        <w:tab/>
        <w:t>nie dokonać bezpośredniej zapłaty wynagrodzenia podwykonawcy lub dalszemu podwykonawcy, jeżeli wykonawca wykaże niezasadność takiej zapłaty albo</w:t>
      </w:r>
    </w:p>
    <w:p w14:paraId="643DBD97"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2)</w:t>
      </w:r>
      <w:r w:rsidRPr="004A58AD">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9F3DEC"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3)</w:t>
      </w:r>
      <w:r w:rsidRPr="004A58AD">
        <w:rPr>
          <w:color w:val="000000"/>
          <w:sz w:val="22"/>
          <w:szCs w:val="22"/>
        </w:rPr>
        <w:tab/>
        <w:t xml:space="preserve">dokonać bezpośredniej zapłaty wynagrodzenia podwykonawcy lub dalszemu podwykonawcy, jeżeli podwykonawca lub dalszy podwykonawca wykaże zasadność takiej zapłaty.  </w:t>
      </w:r>
    </w:p>
    <w:p w14:paraId="0B1748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dokonania bezpośredniej zapłaty podwykonawcy lub dalszemu podwykonawcy zamawiający potrąca kwotę wypłaconego wynagrodzenia z wynagrodzenia należnego Wykonawcy.</w:t>
      </w:r>
    </w:p>
    <w:p w14:paraId="1734C35E"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Jakakolwiek przerwa w realizacji przedmiotu umowy wynikająca z winy podwykonawcy</w:t>
      </w:r>
      <w:r w:rsidRPr="004A58AD">
        <w:rPr>
          <w:i/>
          <w:color w:val="000000"/>
          <w:sz w:val="22"/>
          <w:szCs w:val="22"/>
        </w:rPr>
        <w:t xml:space="preserve"> </w:t>
      </w:r>
      <w:r w:rsidRPr="004A58AD">
        <w:rPr>
          <w:color w:val="000000"/>
          <w:sz w:val="22"/>
          <w:szCs w:val="22"/>
        </w:rPr>
        <w:t xml:space="preserve">będzie traktowana jako przerwa wynikła z przyczyn zależnych od Wykonawcy i nie może stanowić podstawy do zmiany terminu zakończenia robót, o którym mowa w § </w:t>
      </w:r>
      <w:r>
        <w:rPr>
          <w:color w:val="000000"/>
          <w:sz w:val="22"/>
          <w:szCs w:val="22"/>
        </w:rPr>
        <w:t>6 ust. 1 umowy</w:t>
      </w:r>
      <w:r w:rsidRPr="004A58AD">
        <w:rPr>
          <w:color w:val="000000"/>
          <w:sz w:val="22"/>
          <w:szCs w:val="22"/>
        </w:rPr>
        <w:t>.</w:t>
      </w:r>
    </w:p>
    <w:p w14:paraId="5E37A50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odpowiada za działania i zaniechania podwykonawców jak za swoje własne.</w:t>
      </w:r>
    </w:p>
    <w:p w14:paraId="17C3842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A58AD">
        <w:rPr>
          <w:sz w:val="22"/>
          <w:szCs w:val="22"/>
        </w:rPr>
        <w:t>Wykonawca pełni funkcję koordynatora w stosunku do wszystkich podwykonawców.</w:t>
      </w:r>
    </w:p>
    <w:p w14:paraId="42B2320C" w14:textId="77777777" w:rsidR="00B34CB9" w:rsidRPr="004A58AD" w:rsidRDefault="00B34CB9" w:rsidP="00812BB1">
      <w:pPr>
        <w:numPr>
          <w:ilvl w:val="0"/>
          <w:numId w:val="12"/>
        </w:numPr>
        <w:tabs>
          <w:tab w:val="left" w:pos="720"/>
        </w:tabs>
        <w:spacing w:line="276" w:lineRule="auto"/>
        <w:ind w:left="426" w:hanging="426"/>
        <w:jc w:val="both"/>
        <w:rPr>
          <w:sz w:val="22"/>
          <w:szCs w:val="22"/>
        </w:rPr>
      </w:pPr>
      <w:r w:rsidRPr="004A58AD">
        <w:rPr>
          <w:sz w:val="22"/>
          <w:szCs w:val="22"/>
        </w:rPr>
        <w:t xml:space="preserve">W przypadkach, o których mowa w ust. 10 i 11, przedkładający może poświadczyć za zgodność z oryginałem kopię umowy o podwykonawstwo. </w:t>
      </w:r>
    </w:p>
    <w:p w14:paraId="4936DAB0" w14:textId="77777777" w:rsidR="00B34CB9" w:rsidRPr="004A58AD" w:rsidRDefault="00B34CB9" w:rsidP="00B34CB9">
      <w:pPr>
        <w:spacing w:line="276" w:lineRule="auto"/>
        <w:rPr>
          <w:b/>
          <w:sz w:val="22"/>
        </w:rPr>
      </w:pPr>
    </w:p>
    <w:p w14:paraId="5A982CB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11</w:t>
      </w:r>
    </w:p>
    <w:p w14:paraId="5A982CB8" w14:textId="77777777" w:rsidR="004A5675" w:rsidRDefault="00931D70" w:rsidP="004A5675">
      <w:pPr>
        <w:keepNext/>
        <w:snapToGrid w:val="0"/>
        <w:spacing w:line="276" w:lineRule="auto"/>
        <w:jc w:val="center"/>
        <w:outlineLvl w:val="2"/>
        <w:rPr>
          <w:b/>
          <w:bCs/>
          <w:sz w:val="22"/>
          <w:szCs w:val="22"/>
          <w:u w:val="single"/>
        </w:rPr>
      </w:pPr>
      <w:r w:rsidRPr="004A5675">
        <w:rPr>
          <w:b/>
          <w:bCs/>
          <w:sz w:val="22"/>
          <w:szCs w:val="22"/>
          <w:u w:val="single"/>
        </w:rPr>
        <w:t>DOSTĘP DO TERENU BUDOWY</w:t>
      </w:r>
    </w:p>
    <w:p w14:paraId="5A982CB9" w14:textId="77777777" w:rsidR="00931D70" w:rsidRPr="004A5675" w:rsidRDefault="00931D70" w:rsidP="004A5675">
      <w:pPr>
        <w:keepNext/>
        <w:snapToGrid w:val="0"/>
        <w:spacing w:line="276" w:lineRule="auto"/>
        <w:jc w:val="center"/>
        <w:outlineLvl w:val="2"/>
        <w:rPr>
          <w:b/>
          <w:bCs/>
          <w:sz w:val="22"/>
          <w:szCs w:val="22"/>
          <w:u w:val="single"/>
        </w:rPr>
      </w:pPr>
    </w:p>
    <w:p w14:paraId="5A982CBA" w14:textId="15A92EAF" w:rsidR="004A5675" w:rsidRPr="004A5675" w:rsidRDefault="004A5675" w:rsidP="004A5675">
      <w:pPr>
        <w:tabs>
          <w:tab w:val="left" w:pos="426"/>
          <w:tab w:val="left" w:pos="2268"/>
          <w:tab w:val="left" w:pos="3024"/>
        </w:tabs>
        <w:snapToGrid w:val="0"/>
        <w:spacing w:line="276" w:lineRule="auto"/>
        <w:ind w:left="426" w:right="-2" w:hanging="426"/>
        <w:jc w:val="both"/>
        <w:rPr>
          <w:sz w:val="22"/>
          <w:szCs w:val="22"/>
        </w:rPr>
      </w:pPr>
      <w:r w:rsidRPr="004A5675">
        <w:rPr>
          <w:sz w:val="22"/>
          <w:szCs w:val="22"/>
        </w:rPr>
        <w:t>Ustala się</w:t>
      </w:r>
      <w:r w:rsidR="00C80E27">
        <w:rPr>
          <w:sz w:val="22"/>
          <w:szCs w:val="22"/>
        </w:rPr>
        <w:t>,</w:t>
      </w:r>
      <w:r w:rsidRPr="004A5675">
        <w:rPr>
          <w:sz w:val="22"/>
          <w:szCs w:val="22"/>
        </w:rPr>
        <w:t xml:space="preserve"> że: </w:t>
      </w:r>
    </w:p>
    <w:p w14:paraId="5A982CBB" w14:textId="77777777" w:rsidR="004A5675" w:rsidRPr="004A5675"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A5675">
        <w:rPr>
          <w:iCs/>
          <w:spacing w:val="-2"/>
          <w:sz w:val="22"/>
          <w:szCs w:val="22"/>
        </w:rPr>
        <w:t xml:space="preserve">Wykonawca będzie </w:t>
      </w:r>
      <w:r w:rsidRPr="004A5675">
        <w:rPr>
          <w:spacing w:val="-2"/>
          <w:sz w:val="22"/>
          <w:szCs w:val="22"/>
        </w:rPr>
        <w:t>odpowiedzialny za niedopuszczanie osób nieupoważnio</w:t>
      </w:r>
      <w:r w:rsidRPr="004A5675">
        <w:rPr>
          <w:spacing w:val="-4"/>
          <w:sz w:val="22"/>
          <w:szCs w:val="22"/>
        </w:rPr>
        <w:t xml:space="preserve">nych na teren budowy, </w:t>
      </w:r>
    </w:p>
    <w:p w14:paraId="5A982CBC"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 xml:space="preserve">osoby upoważnione będą ograniczone do personelu Wykonawcy i personelu </w:t>
      </w:r>
      <w:r w:rsidRPr="004A5675">
        <w:rPr>
          <w:spacing w:val="2"/>
          <w:sz w:val="22"/>
          <w:szCs w:val="22"/>
        </w:rPr>
        <w:t xml:space="preserve">Zamawiającego; oraz wszelkiego innego personelu, o którym Wykonawca </w:t>
      </w:r>
      <w:r w:rsidRPr="004A5675">
        <w:rPr>
          <w:spacing w:val="-6"/>
          <w:sz w:val="22"/>
          <w:szCs w:val="22"/>
        </w:rPr>
        <w:t xml:space="preserve">został powiadomiony przez Zamawiającego lub Inspektora, jako o upoważnionym </w:t>
      </w:r>
      <w:r w:rsidRPr="004A5675">
        <w:rPr>
          <w:spacing w:val="-3"/>
          <w:sz w:val="22"/>
          <w:szCs w:val="22"/>
        </w:rPr>
        <w:t>personelu innych wykonawców Zamawiającego na terenie budowy, oraz</w:t>
      </w:r>
    </w:p>
    <w:p w14:paraId="5A982CBD"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osób z mocy prawa mających wstęp na teren budowy, w trakcie wykonywania czynności urzędowych.</w:t>
      </w:r>
    </w:p>
    <w:p w14:paraId="5A982CBE" w14:textId="77777777" w:rsidR="000A720B" w:rsidRDefault="000A720B" w:rsidP="004A5675">
      <w:pPr>
        <w:keepNext/>
        <w:snapToGrid w:val="0"/>
        <w:spacing w:line="276" w:lineRule="auto"/>
        <w:jc w:val="center"/>
        <w:outlineLvl w:val="2"/>
        <w:rPr>
          <w:b/>
          <w:bCs/>
          <w:sz w:val="22"/>
          <w:szCs w:val="22"/>
        </w:rPr>
      </w:pPr>
    </w:p>
    <w:p w14:paraId="5A982CBF"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12</w:t>
      </w:r>
    </w:p>
    <w:p w14:paraId="5A982CC0"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WYNAGRODZENIE</w:t>
      </w:r>
    </w:p>
    <w:p w14:paraId="5A982CC1" w14:textId="77777777" w:rsidR="00931D70" w:rsidRPr="004A5675" w:rsidRDefault="00931D70" w:rsidP="004A5675">
      <w:pPr>
        <w:keepNext/>
        <w:snapToGrid w:val="0"/>
        <w:spacing w:line="276" w:lineRule="auto"/>
        <w:jc w:val="center"/>
        <w:outlineLvl w:val="2"/>
        <w:rPr>
          <w:b/>
          <w:bCs/>
          <w:sz w:val="22"/>
          <w:szCs w:val="22"/>
        </w:rPr>
      </w:pPr>
    </w:p>
    <w:p w14:paraId="5A982CC2" w14:textId="3DC5B8B1" w:rsidR="003F7B0D" w:rsidRPr="003F7B0D" w:rsidRDefault="005360BE" w:rsidP="003F7B0D">
      <w:pPr>
        <w:tabs>
          <w:tab w:val="left" w:pos="426"/>
        </w:tabs>
        <w:suppressAutoHyphens/>
        <w:snapToGrid w:val="0"/>
        <w:spacing w:line="276" w:lineRule="auto"/>
        <w:ind w:left="426" w:hanging="426"/>
        <w:jc w:val="both"/>
        <w:rPr>
          <w:sz w:val="22"/>
          <w:lang w:eastAsia="zh-CN"/>
        </w:rPr>
      </w:pPr>
      <w:r>
        <w:rPr>
          <w:sz w:val="22"/>
          <w:lang w:eastAsia="zh-CN"/>
        </w:rPr>
        <w:t xml:space="preserve">1. </w:t>
      </w:r>
      <w:r>
        <w:rPr>
          <w:sz w:val="22"/>
          <w:lang w:eastAsia="zh-CN"/>
        </w:rPr>
        <w:tab/>
      </w:r>
      <w:r w:rsidR="003F7B0D" w:rsidRPr="003F7B0D">
        <w:rPr>
          <w:sz w:val="22"/>
          <w:lang w:eastAsia="zh-CN"/>
        </w:rPr>
        <w:t>Wynagrodzenie ryczałtowe za wykonanie przedmiotu umowy określonego w § 3 strony ustalają zgodnie z ofertą Wykonawcy na kwotę netto ______________ PLN (słownie złotych: _____________________________________) powiększone o __ % podatek VAT ___________ PLN (słownie złotych</w:t>
      </w:r>
      <w:r w:rsidR="00C80E27">
        <w:rPr>
          <w:sz w:val="22"/>
          <w:lang w:eastAsia="zh-CN"/>
        </w:rPr>
        <w:t>:</w:t>
      </w:r>
      <w:r w:rsidR="003F7B0D" w:rsidRPr="003F7B0D">
        <w:rPr>
          <w:sz w:val="22"/>
          <w:lang w:eastAsia="zh-CN"/>
        </w:rPr>
        <w:t xml:space="preserve"> ______________), co łącznie stanowi kwotę brutto ___________ PLN (słownie złotych: ____________________________________________). </w:t>
      </w:r>
    </w:p>
    <w:p w14:paraId="5A982CC3" w14:textId="3F4F4BC6" w:rsidR="003F7B0D" w:rsidRPr="003F7B0D"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2. </w:t>
      </w:r>
      <w:r w:rsidRPr="003F7B0D">
        <w:rPr>
          <w:sz w:val="22"/>
          <w:lang w:eastAsia="zh-CN"/>
        </w:rPr>
        <w:tab/>
        <w:t xml:space="preserve">Wynagrodzenie, o którym mowa w ust. 1 zostało wyliczone w oparciu o </w:t>
      </w:r>
      <w:r w:rsidR="009579E5">
        <w:rPr>
          <w:sz w:val="22"/>
          <w:lang w:eastAsia="zh-CN"/>
        </w:rPr>
        <w:t>Formularz cenowy złożony wraz z ofertą</w:t>
      </w:r>
      <w:r w:rsidRPr="003F7B0D">
        <w:rPr>
          <w:sz w:val="22"/>
          <w:lang w:eastAsia="zh-CN"/>
        </w:rPr>
        <w:t xml:space="preserve"> i stanowi równowartość ceny oferty złożonej przez Wykonawcę w postępowaniu o udzielenie niniejszego zamówienia publicznego.</w:t>
      </w:r>
    </w:p>
    <w:p w14:paraId="5A982CC4" w14:textId="77777777" w:rsidR="00931D70" w:rsidRPr="00931D70"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lastRenderedPageBreak/>
        <w:t xml:space="preserve">3.  </w:t>
      </w:r>
      <w:r w:rsidRPr="003F7B0D">
        <w:rPr>
          <w:sz w:val="22"/>
          <w:lang w:eastAsia="zh-CN"/>
        </w:rPr>
        <w:tab/>
        <w:t>W przypadku zmiany określonej w ust. 1 procentowej stawki podatku VAT od towarów i usług będących przedmiotem umowy, kwota brutto wynagrodzenia zostanie odpowiednio dostosowana aneksem do niniejszej umowy.</w:t>
      </w:r>
    </w:p>
    <w:p w14:paraId="5A982CC5" w14:textId="368C46B4" w:rsidR="003C5483" w:rsidRDefault="00F14307" w:rsidP="003C5483">
      <w:pPr>
        <w:suppressAutoHyphens/>
        <w:snapToGrid w:val="0"/>
        <w:spacing w:line="276" w:lineRule="auto"/>
        <w:ind w:left="426" w:hanging="426"/>
        <w:jc w:val="both"/>
        <w:rPr>
          <w:b/>
          <w:bCs/>
          <w:sz w:val="22"/>
          <w:szCs w:val="22"/>
        </w:rPr>
      </w:pPr>
      <w:r>
        <w:rPr>
          <w:sz w:val="22"/>
          <w:lang w:eastAsia="zh-CN"/>
        </w:rPr>
        <w:t>4</w:t>
      </w:r>
      <w:r w:rsidR="00931D70" w:rsidRPr="00931D70">
        <w:rPr>
          <w:sz w:val="22"/>
          <w:lang w:eastAsia="zh-CN"/>
        </w:rPr>
        <w:t xml:space="preserve">.  </w:t>
      </w:r>
      <w:r w:rsidR="00931D70" w:rsidRPr="00931D70">
        <w:rPr>
          <w:sz w:val="22"/>
          <w:lang w:eastAsia="zh-CN"/>
        </w:rPr>
        <w:tab/>
        <w:t xml:space="preserve">Wynagrodzenie </w:t>
      </w:r>
      <w:r w:rsidR="00311A0C">
        <w:rPr>
          <w:sz w:val="22"/>
          <w:lang w:eastAsia="zh-CN"/>
        </w:rPr>
        <w:t xml:space="preserve">obejmuje </w:t>
      </w:r>
      <w:r w:rsidR="00311A0C" w:rsidRPr="008C3972">
        <w:rPr>
          <w:sz w:val="22"/>
        </w:rPr>
        <w:t xml:space="preserve">pełne wykonanie przedmiotu </w:t>
      </w:r>
      <w:r w:rsidR="00311A0C">
        <w:rPr>
          <w:sz w:val="22"/>
        </w:rPr>
        <w:t>umowy</w:t>
      </w:r>
      <w:r w:rsidR="00311A0C" w:rsidRPr="008C3972">
        <w:rPr>
          <w:sz w:val="22"/>
        </w:rPr>
        <w:t xml:space="preserve"> na podstawie: </w:t>
      </w:r>
      <w:r w:rsidR="009579E5">
        <w:rPr>
          <w:sz w:val="22"/>
          <w:szCs w:val="22"/>
        </w:rPr>
        <w:t>Programu Funkcjonalno-Użytkowego</w:t>
      </w:r>
      <w:r w:rsidR="00311A0C" w:rsidRPr="008C3972">
        <w:rPr>
          <w:sz w:val="22"/>
        </w:rPr>
        <w:t>, oględzin terenu budowy (o ile prowadzono), uzgodnień, opinii, opisu przedmiotu zamó</w:t>
      </w:r>
      <w:r w:rsidR="00311A0C">
        <w:rPr>
          <w:sz w:val="22"/>
        </w:rPr>
        <w:t>wienia wskazanego w SWZ</w:t>
      </w:r>
      <w:r w:rsidR="00311A0C" w:rsidRPr="008C3972">
        <w:rPr>
          <w:sz w:val="22"/>
        </w:rPr>
        <w:t xml:space="preserve">, w tym postanowień umowy. </w:t>
      </w:r>
      <w:r w:rsidR="00311A0C">
        <w:rPr>
          <w:sz w:val="22"/>
        </w:rPr>
        <w:t xml:space="preserve">Uwzględnia ono </w:t>
      </w:r>
      <w:r w:rsidR="00311A0C" w:rsidRPr="008C3972">
        <w:rPr>
          <w:sz w:val="22"/>
        </w:rPr>
        <w:t xml:space="preserve">również wszystkie warunki miejscowe, pogodowe i inne okoliczności mające wpływ na wysokość </w:t>
      </w:r>
      <w:r w:rsidR="00311A0C">
        <w:rPr>
          <w:sz w:val="22"/>
        </w:rPr>
        <w:t>wynagrodzenia</w:t>
      </w:r>
      <w:r w:rsidR="00311A0C" w:rsidRPr="008C3972">
        <w:rPr>
          <w:sz w:val="22"/>
        </w:rPr>
        <w:t>, w szczególności należne wynagrodzenie na rzecz podwykonawców zarówno robót budowlanych jak i wymaganych u</w:t>
      </w:r>
      <w:r w:rsidR="00311A0C">
        <w:rPr>
          <w:sz w:val="22"/>
        </w:rPr>
        <w:t>sług i dostaw, a także obejmuje</w:t>
      </w:r>
      <w:r w:rsidR="00311A0C" w:rsidRPr="008C3972">
        <w:rPr>
          <w:sz w:val="22"/>
        </w:rPr>
        <w:t xml:space="preserv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w:t>
      </w:r>
      <w:r w:rsidR="00311A0C">
        <w:rPr>
          <w:sz w:val="22"/>
        </w:rPr>
        <w:t xml:space="preserve"> </w:t>
      </w:r>
      <w:r w:rsidR="00311A0C" w:rsidRPr="008C3972">
        <w:rPr>
          <w:sz w:val="22"/>
        </w:rPr>
        <w:t>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sidR="00931D70" w:rsidRPr="00931D70">
        <w:rPr>
          <w:sz w:val="22"/>
          <w:lang w:eastAsia="zh-CN"/>
        </w:rPr>
        <w:t>.</w:t>
      </w:r>
      <w:r w:rsidR="003C5483" w:rsidRPr="004A5675">
        <w:rPr>
          <w:b/>
          <w:bCs/>
          <w:sz w:val="22"/>
          <w:szCs w:val="22"/>
        </w:rPr>
        <w:t xml:space="preserve"> </w:t>
      </w:r>
    </w:p>
    <w:p w14:paraId="4271B378" w14:textId="77777777" w:rsidR="001B774F" w:rsidRDefault="001B774F" w:rsidP="003C5483">
      <w:pPr>
        <w:suppressAutoHyphens/>
        <w:snapToGrid w:val="0"/>
        <w:spacing w:line="276" w:lineRule="auto"/>
        <w:ind w:left="426" w:hanging="426"/>
        <w:jc w:val="both"/>
        <w:rPr>
          <w:b/>
          <w:bCs/>
          <w:sz w:val="22"/>
          <w:szCs w:val="22"/>
        </w:rPr>
      </w:pPr>
    </w:p>
    <w:p w14:paraId="5A982CD4" w14:textId="77777777" w:rsidR="003C5483" w:rsidRDefault="004A5675" w:rsidP="003C5483">
      <w:pPr>
        <w:suppressAutoHyphens/>
        <w:snapToGrid w:val="0"/>
        <w:spacing w:line="276" w:lineRule="auto"/>
        <w:ind w:left="426" w:hanging="426"/>
        <w:jc w:val="center"/>
        <w:rPr>
          <w:b/>
          <w:bCs/>
          <w:sz w:val="22"/>
          <w:szCs w:val="22"/>
        </w:rPr>
      </w:pPr>
      <w:r w:rsidRPr="004A5675">
        <w:rPr>
          <w:b/>
          <w:bCs/>
          <w:sz w:val="22"/>
          <w:szCs w:val="22"/>
        </w:rPr>
        <w:t>§ 13</w:t>
      </w:r>
    </w:p>
    <w:p w14:paraId="5A982CD5" w14:textId="77777777" w:rsidR="003C5483" w:rsidRDefault="00931D70" w:rsidP="003C5483">
      <w:pPr>
        <w:suppressAutoHyphens/>
        <w:snapToGrid w:val="0"/>
        <w:spacing w:line="276" w:lineRule="auto"/>
        <w:ind w:left="426" w:hanging="426"/>
        <w:jc w:val="center"/>
        <w:rPr>
          <w:b/>
          <w:bCs/>
          <w:sz w:val="22"/>
          <w:szCs w:val="22"/>
          <w:u w:val="single"/>
        </w:rPr>
      </w:pPr>
      <w:r w:rsidRPr="00931D70">
        <w:rPr>
          <w:b/>
          <w:bCs/>
          <w:sz w:val="22"/>
          <w:szCs w:val="22"/>
          <w:u w:val="single"/>
        </w:rPr>
        <w:t>PŁATNOŚCI</w:t>
      </w:r>
    </w:p>
    <w:p w14:paraId="01D0A888" w14:textId="77777777" w:rsidR="00047421" w:rsidRDefault="00047421" w:rsidP="00047421">
      <w:pPr>
        <w:suppressAutoHyphens/>
        <w:snapToGrid w:val="0"/>
        <w:spacing w:line="276" w:lineRule="auto"/>
        <w:ind w:left="426" w:hanging="426"/>
        <w:jc w:val="both"/>
        <w:rPr>
          <w:bCs/>
          <w:sz w:val="22"/>
          <w:szCs w:val="22"/>
          <w:lang w:eastAsia="x-none"/>
        </w:rPr>
      </w:pPr>
    </w:p>
    <w:p w14:paraId="3CDE1EC1" w14:textId="00C159D3" w:rsidR="00047421" w:rsidRPr="00AC508F" w:rsidRDefault="00047421" w:rsidP="00047421">
      <w:pPr>
        <w:numPr>
          <w:ilvl w:val="0"/>
          <w:numId w:val="23"/>
        </w:numPr>
        <w:tabs>
          <w:tab w:val="left" w:pos="426"/>
        </w:tabs>
        <w:suppressAutoHyphens/>
        <w:snapToGrid w:val="0"/>
        <w:spacing w:line="276" w:lineRule="auto"/>
        <w:ind w:left="426" w:hanging="426"/>
        <w:jc w:val="both"/>
        <w:rPr>
          <w:bCs/>
          <w:sz w:val="22"/>
          <w:szCs w:val="22"/>
          <w:lang w:eastAsia="x-none"/>
        </w:rPr>
      </w:pPr>
      <w:r w:rsidRPr="003C5483">
        <w:rPr>
          <w:bCs/>
          <w:sz w:val="22"/>
          <w:szCs w:val="22"/>
          <w:lang w:eastAsia="x-none"/>
        </w:rPr>
        <w:t xml:space="preserve">Wynagrodzenie Wykonawcy, o którym mowa w § 12 niniejszej umowy, </w:t>
      </w:r>
      <w:r w:rsidRPr="003C5483">
        <w:rPr>
          <w:b/>
          <w:bCs/>
          <w:sz w:val="22"/>
          <w:szCs w:val="22"/>
          <w:lang w:eastAsia="x-none"/>
        </w:rPr>
        <w:t xml:space="preserve">płatne będzie </w:t>
      </w:r>
      <w:r w:rsidRPr="00AC508F">
        <w:rPr>
          <w:b/>
          <w:bCs/>
          <w:sz w:val="22"/>
          <w:szCs w:val="22"/>
          <w:lang w:eastAsia="x-none"/>
        </w:rPr>
        <w:t>jednorazowo</w:t>
      </w:r>
      <w:r w:rsidRPr="00AC508F">
        <w:rPr>
          <w:bCs/>
          <w:sz w:val="22"/>
          <w:szCs w:val="22"/>
          <w:lang w:eastAsia="x-none"/>
        </w:rPr>
        <w:t xml:space="preserve">, na podstawie faktury VAT wystawionej przez Wykonawcę po wykonaniu całości robót, w oparciu o protokół końcowego odbioru </w:t>
      </w:r>
      <w:r>
        <w:rPr>
          <w:bCs/>
          <w:sz w:val="22"/>
          <w:szCs w:val="22"/>
          <w:lang w:eastAsia="x-none"/>
        </w:rPr>
        <w:t>r</w:t>
      </w:r>
      <w:r w:rsidRPr="00AC508F">
        <w:rPr>
          <w:bCs/>
          <w:sz w:val="22"/>
          <w:szCs w:val="22"/>
          <w:lang w:eastAsia="x-none"/>
        </w:rPr>
        <w:t xml:space="preserve">obót, na kwotę ustaloną w sprawdzonym przez Inspektora Nadzoru oraz zatwierdzonym przez Zamawiającego zestawieniu wartości wykonanych </w:t>
      </w:r>
      <w:r w:rsidR="009579E5">
        <w:rPr>
          <w:bCs/>
          <w:sz w:val="22"/>
          <w:szCs w:val="22"/>
          <w:lang w:eastAsia="x-none"/>
        </w:rPr>
        <w:t>r</w:t>
      </w:r>
      <w:r w:rsidRPr="00AC508F">
        <w:rPr>
          <w:bCs/>
          <w:sz w:val="22"/>
          <w:szCs w:val="22"/>
          <w:lang w:eastAsia="x-none"/>
        </w:rPr>
        <w:t xml:space="preserve">obót (kosztorysie powykonawczym). Inspektor Nadzoru dokona weryfikacji zestawienia wartości wykonanych robót w terminie </w:t>
      </w:r>
      <w:r>
        <w:rPr>
          <w:bCs/>
          <w:sz w:val="22"/>
          <w:szCs w:val="22"/>
          <w:lang w:eastAsia="x-none"/>
        </w:rPr>
        <w:t xml:space="preserve">do </w:t>
      </w:r>
      <w:r w:rsidRPr="00AC508F">
        <w:rPr>
          <w:bCs/>
          <w:sz w:val="22"/>
          <w:szCs w:val="22"/>
          <w:lang w:eastAsia="x-none"/>
        </w:rPr>
        <w:t xml:space="preserve">7 dni od daty otrzymania zestawienia od Wykonawcy, z kolei Zamawiający dokona akceptacji zestawienia sprawdzonego przez Inspektora Nadzoru w terminie nie dłuższym niż 7 dni od dnia otrzymania zweryfikowanego przez Inspektora Nadzoru zestawienia. </w:t>
      </w:r>
    </w:p>
    <w:p w14:paraId="304EB88B" w14:textId="77777777" w:rsidR="00047421" w:rsidRPr="00AC508F" w:rsidRDefault="00047421" w:rsidP="00047421">
      <w:pPr>
        <w:numPr>
          <w:ilvl w:val="0"/>
          <w:numId w:val="23"/>
        </w:numPr>
        <w:tabs>
          <w:tab w:val="left" w:pos="426"/>
        </w:tabs>
        <w:suppressAutoHyphens/>
        <w:snapToGrid w:val="0"/>
        <w:spacing w:line="276" w:lineRule="auto"/>
        <w:ind w:left="426" w:hanging="426"/>
        <w:jc w:val="both"/>
        <w:rPr>
          <w:bCs/>
          <w:sz w:val="22"/>
          <w:szCs w:val="22"/>
          <w:lang w:eastAsia="x-none"/>
        </w:rPr>
      </w:pPr>
      <w:r w:rsidRPr="00AC508F">
        <w:rPr>
          <w:bCs/>
          <w:sz w:val="22"/>
          <w:szCs w:val="22"/>
          <w:lang w:eastAsia="x-none"/>
        </w:rPr>
        <w:t>Zestawienie wartości wykonanych robót musi być zgodne ze sporządzonymi w danym okresie protokołami częściowego odbioru robót (o ile dotyczy).</w:t>
      </w:r>
    </w:p>
    <w:p w14:paraId="570A8296" w14:textId="77777777" w:rsidR="00047421" w:rsidRPr="00AC508F" w:rsidRDefault="00047421" w:rsidP="00047421">
      <w:pPr>
        <w:numPr>
          <w:ilvl w:val="0"/>
          <w:numId w:val="23"/>
        </w:numPr>
        <w:tabs>
          <w:tab w:val="left" w:pos="426"/>
        </w:tabs>
        <w:suppressAutoHyphens/>
        <w:snapToGrid w:val="0"/>
        <w:spacing w:line="276" w:lineRule="auto"/>
        <w:ind w:left="426" w:hanging="426"/>
        <w:jc w:val="both"/>
        <w:rPr>
          <w:bCs/>
          <w:sz w:val="22"/>
          <w:szCs w:val="22"/>
          <w:lang w:eastAsia="x-none"/>
        </w:rPr>
      </w:pPr>
      <w:r w:rsidRPr="00AC508F">
        <w:rPr>
          <w:bCs/>
          <w:sz w:val="22"/>
          <w:szCs w:val="22"/>
          <w:lang w:eastAsia="x-none"/>
        </w:rPr>
        <w:t>Do zestawienia wartości wykonanych robót, o którym mowa w ust 1 i 2, załączone będzie zestawienie należności dla wszystkich Podwykonawców wraz z kopiami wystawionych przez nich w danym okresie rozliczeniowym faktur oraz z potwierdzeniami zapłaty należności wynikających z tych faktur przez Wykonawcę na rzecz Podwykonawców. Brak potwierdzeń zapłaty na rzecz podwykonawców stanowi podstawę do wstrzymania płatności przez Zamawiającego, z zastrzeżeniem postanowień § 10 ust. 16 lub 17 umowy.</w:t>
      </w:r>
    </w:p>
    <w:p w14:paraId="4940A961" w14:textId="77777777" w:rsidR="00047421" w:rsidRPr="00AC508F" w:rsidRDefault="00047421" w:rsidP="00047421">
      <w:pPr>
        <w:numPr>
          <w:ilvl w:val="0"/>
          <w:numId w:val="23"/>
        </w:numPr>
        <w:tabs>
          <w:tab w:val="left" w:pos="426"/>
        </w:tabs>
        <w:suppressAutoHyphens/>
        <w:snapToGrid w:val="0"/>
        <w:spacing w:line="276" w:lineRule="auto"/>
        <w:ind w:left="426" w:hanging="426"/>
        <w:jc w:val="both"/>
        <w:rPr>
          <w:bCs/>
          <w:sz w:val="22"/>
          <w:szCs w:val="22"/>
          <w:lang w:eastAsia="x-none"/>
        </w:rPr>
      </w:pPr>
      <w:r w:rsidRPr="00AC508F">
        <w:rPr>
          <w:bCs/>
          <w:sz w:val="22"/>
          <w:szCs w:val="22"/>
          <w:lang w:eastAsia="x-none"/>
        </w:rPr>
        <w:t>W przypadku zgłoszenia zastrzeżeń do przedstawionego zestawienia przez Inspektora Nadzoru lub Zamawiającego, Wykonawca zobowiązany jest ustosunkować się do nich. Do poprawionego zestawienia zastosowanie mają postanowienia ust 1.</w:t>
      </w:r>
    </w:p>
    <w:p w14:paraId="1A3BFD3B" w14:textId="77777777" w:rsidR="001E7739" w:rsidRPr="004500CD" w:rsidRDefault="001E7739" w:rsidP="001E7739">
      <w:pPr>
        <w:numPr>
          <w:ilvl w:val="0"/>
          <w:numId w:val="23"/>
        </w:numPr>
        <w:shd w:val="clear" w:color="auto" w:fill="FFFFFF"/>
        <w:suppressAutoHyphens/>
        <w:snapToGrid w:val="0"/>
        <w:spacing w:line="276" w:lineRule="auto"/>
        <w:ind w:left="426" w:right="101" w:hanging="426"/>
        <w:jc w:val="both"/>
        <w:rPr>
          <w:bCs/>
          <w:sz w:val="22"/>
          <w:szCs w:val="22"/>
        </w:rPr>
      </w:pPr>
      <w:r w:rsidRPr="004500CD">
        <w:rPr>
          <w:bCs/>
          <w:sz w:val="22"/>
          <w:szCs w:val="22"/>
        </w:rPr>
        <w:t>Wykonawca zobowiązuje się do wystawiania faktur wyłącznie w formie faktur ustrukturyzowanych za pośrednictwem Krajowego Systemu e-Faktur (</w:t>
      </w:r>
      <w:proofErr w:type="spellStart"/>
      <w:r w:rsidRPr="004500CD">
        <w:rPr>
          <w:bCs/>
          <w:sz w:val="22"/>
          <w:szCs w:val="22"/>
        </w:rPr>
        <w:t>KSeF</w:t>
      </w:r>
      <w:proofErr w:type="spellEnd"/>
      <w:r w:rsidRPr="004500CD">
        <w:rPr>
          <w:bCs/>
          <w:sz w:val="22"/>
          <w:szCs w:val="22"/>
        </w:rPr>
        <w:t>), zgodnie z obowiązującymi przepisami prawa.</w:t>
      </w:r>
    </w:p>
    <w:p w14:paraId="0A6E8F43" w14:textId="77777777" w:rsidR="001E7739" w:rsidRPr="004500CD" w:rsidRDefault="001E7739" w:rsidP="001E7739">
      <w:pPr>
        <w:numPr>
          <w:ilvl w:val="0"/>
          <w:numId w:val="23"/>
        </w:numPr>
        <w:shd w:val="clear" w:color="auto" w:fill="FFFFFF"/>
        <w:suppressAutoHyphens/>
        <w:snapToGrid w:val="0"/>
        <w:spacing w:line="276" w:lineRule="auto"/>
        <w:ind w:left="426" w:right="101" w:hanging="426"/>
        <w:jc w:val="both"/>
        <w:rPr>
          <w:bCs/>
          <w:sz w:val="22"/>
          <w:szCs w:val="22"/>
        </w:rPr>
      </w:pPr>
      <w:r>
        <w:rPr>
          <w:bCs/>
          <w:sz w:val="22"/>
          <w:szCs w:val="22"/>
        </w:rPr>
        <w:t>Z</w:t>
      </w:r>
      <w:r w:rsidRPr="004500CD">
        <w:rPr>
          <w:bCs/>
          <w:sz w:val="22"/>
          <w:szCs w:val="22"/>
        </w:rPr>
        <w:t xml:space="preserve">a dzień doręczenia faktury zamawiającemu uznaje się dzień otrzymania faktury przez zamawiającego w </w:t>
      </w:r>
      <w:proofErr w:type="spellStart"/>
      <w:r w:rsidRPr="004500CD">
        <w:rPr>
          <w:bCs/>
          <w:sz w:val="22"/>
          <w:szCs w:val="22"/>
        </w:rPr>
        <w:t>KSeF</w:t>
      </w:r>
      <w:proofErr w:type="spellEnd"/>
      <w:r w:rsidRPr="004500CD">
        <w:rPr>
          <w:bCs/>
          <w:sz w:val="22"/>
          <w:szCs w:val="22"/>
        </w:rPr>
        <w:t>.</w:t>
      </w:r>
    </w:p>
    <w:p w14:paraId="4E7AB41D" w14:textId="77777777" w:rsidR="001E7739" w:rsidRPr="004500CD" w:rsidRDefault="001E7739" w:rsidP="001E7739">
      <w:pPr>
        <w:numPr>
          <w:ilvl w:val="0"/>
          <w:numId w:val="23"/>
        </w:numPr>
        <w:shd w:val="clear" w:color="auto" w:fill="FFFFFF"/>
        <w:suppressAutoHyphens/>
        <w:snapToGrid w:val="0"/>
        <w:spacing w:line="276" w:lineRule="auto"/>
        <w:ind w:left="426" w:right="101" w:hanging="426"/>
        <w:jc w:val="both"/>
        <w:rPr>
          <w:bCs/>
          <w:sz w:val="22"/>
          <w:szCs w:val="22"/>
        </w:rPr>
      </w:pPr>
      <w:r w:rsidRPr="004500CD">
        <w:rPr>
          <w:bCs/>
          <w:sz w:val="22"/>
          <w:szCs w:val="22"/>
        </w:rPr>
        <w:t xml:space="preserve">W przypadku wystąpienia awarii systemu </w:t>
      </w:r>
      <w:proofErr w:type="spellStart"/>
      <w:r w:rsidRPr="004500CD">
        <w:rPr>
          <w:bCs/>
          <w:sz w:val="22"/>
          <w:szCs w:val="22"/>
        </w:rPr>
        <w:t>KSeF</w:t>
      </w:r>
      <w:proofErr w:type="spellEnd"/>
      <w:r w:rsidRPr="004500CD">
        <w:rPr>
          <w:bCs/>
          <w:sz w:val="22"/>
          <w:szCs w:val="22"/>
        </w:rPr>
        <w:t xml:space="preserve"> lub innych przesłanek uniemożliwiających wystawienie faktury za pośrednictwem </w:t>
      </w:r>
      <w:proofErr w:type="spellStart"/>
      <w:r w:rsidRPr="004500CD">
        <w:rPr>
          <w:bCs/>
          <w:sz w:val="22"/>
          <w:szCs w:val="22"/>
        </w:rPr>
        <w:t>KSeF</w:t>
      </w:r>
      <w:proofErr w:type="spellEnd"/>
      <w:r w:rsidRPr="004500CD">
        <w:rPr>
          <w:bCs/>
          <w:sz w:val="22"/>
          <w:szCs w:val="22"/>
        </w:rPr>
        <w:t>, wykonawca zobowiązany jest do niezwłocznego poinformowania zamawiającego oraz postępowania zgodnie z przepisami przejściowymi wynikającymi z obowiązujących aktów prawnych.</w:t>
      </w:r>
    </w:p>
    <w:p w14:paraId="545C8DE8" w14:textId="77777777" w:rsidR="001E7739" w:rsidRPr="004500CD" w:rsidRDefault="001E7739" w:rsidP="001E7739">
      <w:pPr>
        <w:numPr>
          <w:ilvl w:val="0"/>
          <w:numId w:val="23"/>
        </w:numPr>
        <w:shd w:val="clear" w:color="auto" w:fill="FFFFFF"/>
        <w:suppressAutoHyphens/>
        <w:snapToGrid w:val="0"/>
        <w:spacing w:line="276" w:lineRule="auto"/>
        <w:ind w:left="426" w:right="101" w:hanging="426"/>
        <w:jc w:val="both"/>
        <w:rPr>
          <w:bCs/>
          <w:sz w:val="22"/>
          <w:szCs w:val="22"/>
        </w:rPr>
      </w:pPr>
      <w:r w:rsidRPr="004500CD">
        <w:rPr>
          <w:bCs/>
          <w:sz w:val="22"/>
          <w:szCs w:val="22"/>
        </w:rPr>
        <w:lastRenderedPageBreak/>
        <w:t xml:space="preserve">Wykonawca zobowiązany jest do podania zamawiającemu swojego numeru </w:t>
      </w:r>
      <w:proofErr w:type="spellStart"/>
      <w:r w:rsidRPr="004500CD">
        <w:rPr>
          <w:bCs/>
          <w:sz w:val="22"/>
          <w:szCs w:val="22"/>
        </w:rPr>
        <w:t>KSeF</w:t>
      </w:r>
      <w:proofErr w:type="spellEnd"/>
      <w:r w:rsidRPr="004500CD">
        <w:rPr>
          <w:bCs/>
          <w:sz w:val="22"/>
          <w:szCs w:val="22"/>
        </w:rPr>
        <w:t xml:space="preserve"> (NIP podmiotu uprawnionego do odbioru faktur w tym systemie) najpóźniej w dniu podpisania umowy.</w:t>
      </w:r>
    </w:p>
    <w:p w14:paraId="7DBCE128" w14:textId="77777777" w:rsidR="001E7739" w:rsidRDefault="001E7739" w:rsidP="001E7739">
      <w:pPr>
        <w:numPr>
          <w:ilvl w:val="0"/>
          <w:numId w:val="23"/>
        </w:numPr>
        <w:shd w:val="clear" w:color="auto" w:fill="FFFFFF"/>
        <w:suppressAutoHyphens/>
        <w:snapToGrid w:val="0"/>
        <w:spacing w:line="276" w:lineRule="auto"/>
        <w:ind w:left="426" w:right="101" w:hanging="426"/>
        <w:jc w:val="both"/>
        <w:rPr>
          <w:bCs/>
          <w:sz w:val="22"/>
          <w:szCs w:val="22"/>
        </w:rPr>
      </w:pPr>
      <w:r w:rsidRPr="004500CD">
        <w:rPr>
          <w:bCs/>
          <w:sz w:val="22"/>
          <w:szCs w:val="22"/>
        </w:rPr>
        <w:t xml:space="preserve">Zamawiający zastrzega sobie prawo do żądania potwierdzenia wysłania faktury do </w:t>
      </w:r>
      <w:proofErr w:type="spellStart"/>
      <w:r w:rsidRPr="004500CD">
        <w:rPr>
          <w:bCs/>
          <w:sz w:val="22"/>
          <w:szCs w:val="22"/>
        </w:rPr>
        <w:t>KSeF</w:t>
      </w:r>
      <w:proofErr w:type="spellEnd"/>
      <w:r w:rsidRPr="004500CD">
        <w:rPr>
          <w:bCs/>
          <w:sz w:val="22"/>
          <w:szCs w:val="22"/>
        </w:rPr>
        <w:t xml:space="preserve"> oraz numeru referencyjnego faktury nadanego przez system.</w:t>
      </w:r>
    </w:p>
    <w:p w14:paraId="5216C09A" w14:textId="77777777" w:rsidR="001E7739" w:rsidRPr="00E73690" w:rsidRDefault="001E7739" w:rsidP="001E7739">
      <w:pPr>
        <w:numPr>
          <w:ilvl w:val="0"/>
          <w:numId w:val="23"/>
        </w:numPr>
        <w:shd w:val="clear" w:color="auto" w:fill="FFFFFF"/>
        <w:suppressAutoHyphens/>
        <w:snapToGrid w:val="0"/>
        <w:spacing w:line="276" w:lineRule="auto"/>
        <w:ind w:left="426" w:right="101" w:hanging="426"/>
        <w:jc w:val="both"/>
        <w:rPr>
          <w:bCs/>
          <w:sz w:val="22"/>
          <w:szCs w:val="22"/>
        </w:rPr>
      </w:pPr>
      <w:r w:rsidRPr="002E2340">
        <w:rPr>
          <w:bCs/>
          <w:sz w:val="22"/>
          <w:szCs w:val="22"/>
        </w:rPr>
        <w:t xml:space="preserve">Należność zostanie przekazana na wskazany na fakturze rachunek bankowy </w:t>
      </w:r>
      <w:r>
        <w:rPr>
          <w:bCs/>
          <w:sz w:val="22"/>
          <w:szCs w:val="22"/>
        </w:rPr>
        <w:t>Wykonawcy,</w:t>
      </w:r>
      <w:r w:rsidRPr="002E2340">
        <w:rPr>
          <w:bCs/>
          <w:sz w:val="22"/>
          <w:szCs w:val="22"/>
        </w:rPr>
        <w:t xml:space="preserve"> który jest związany z prowadzoną przez Wykonawcę działalnością gospodarczą, znajduje się w wykazie, o którym mowa w art. 96 b ust. 3 pkt 13 </w:t>
      </w:r>
      <w:r w:rsidRPr="00E73690">
        <w:rPr>
          <w:bCs/>
          <w:sz w:val="22"/>
          <w:szCs w:val="22"/>
        </w:rPr>
        <w:t>Ustawy z dnia 11 marca 2004 r. o podatku od towarów i usług, tzw. Biała lista podatników, i jest do niego otwarty, udostępniony rachunek VAT.</w:t>
      </w:r>
    </w:p>
    <w:p w14:paraId="5E4F6124" w14:textId="10743372" w:rsidR="00047421" w:rsidRPr="00047421" w:rsidRDefault="001E7739" w:rsidP="001E7739">
      <w:pPr>
        <w:numPr>
          <w:ilvl w:val="0"/>
          <w:numId w:val="23"/>
        </w:numPr>
        <w:shd w:val="clear" w:color="auto" w:fill="FFFFFF"/>
        <w:suppressAutoHyphens/>
        <w:snapToGrid w:val="0"/>
        <w:spacing w:line="276" w:lineRule="auto"/>
        <w:ind w:left="426" w:right="101" w:hanging="426"/>
        <w:jc w:val="both"/>
        <w:rPr>
          <w:sz w:val="22"/>
          <w:szCs w:val="22"/>
        </w:rPr>
      </w:pPr>
      <w:r>
        <w:rPr>
          <w:bCs/>
          <w:sz w:val="22"/>
          <w:szCs w:val="22"/>
        </w:rPr>
        <w:t>Zamawiający ma obowiązek zapłaty faktur</w:t>
      </w:r>
      <w:r w:rsidR="00D843DF">
        <w:rPr>
          <w:bCs/>
          <w:sz w:val="22"/>
          <w:szCs w:val="22"/>
        </w:rPr>
        <w:t>y</w:t>
      </w:r>
      <w:r>
        <w:rPr>
          <w:bCs/>
          <w:sz w:val="22"/>
          <w:szCs w:val="22"/>
        </w:rPr>
        <w:t xml:space="preserve"> w terminie do 30 dni licząc od daty otrzymania prawidłowo wystawionej faktury wraz z zatwierdzonymi załącznikami. Datą zapłaty jest dzień wydania polecenia przelewu bankowego.</w:t>
      </w:r>
    </w:p>
    <w:p w14:paraId="2CA9D748" w14:textId="77777777" w:rsidR="00047421" w:rsidRPr="009A56EF" w:rsidRDefault="00047421" w:rsidP="00047421">
      <w:pPr>
        <w:shd w:val="clear" w:color="auto" w:fill="FFFFFF"/>
        <w:suppressAutoHyphens/>
        <w:snapToGrid w:val="0"/>
        <w:spacing w:line="276" w:lineRule="auto"/>
        <w:ind w:left="426" w:right="101"/>
        <w:jc w:val="both"/>
        <w:rPr>
          <w:sz w:val="22"/>
          <w:szCs w:val="22"/>
        </w:rPr>
      </w:pPr>
    </w:p>
    <w:p w14:paraId="5A982CE0"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14</w:t>
      </w:r>
    </w:p>
    <w:p w14:paraId="5A982CE1"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ODBIORY</w:t>
      </w:r>
    </w:p>
    <w:p w14:paraId="5A982CE2" w14:textId="77777777" w:rsidR="00931D70" w:rsidRPr="004A5675" w:rsidRDefault="00931D70" w:rsidP="004A5675">
      <w:pPr>
        <w:keepNext/>
        <w:snapToGrid w:val="0"/>
        <w:spacing w:line="276" w:lineRule="auto"/>
        <w:jc w:val="center"/>
        <w:outlineLvl w:val="2"/>
        <w:rPr>
          <w:b/>
          <w:bCs/>
          <w:sz w:val="22"/>
          <w:szCs w:val="22"/>
        </w:rPr>
      </w:pPr>
    </w:p>
    <w:p w14:paraId="5A982CE3" w14:textId="3DAA6CF4" w:rsidR="004A5675" w:rsidRPr="004A5675" w:rsidRDefault="004A5675" w:rsidP="004A5675">
      <w:pPr>
        <w:snapToGrid w:val="0"/>
        <w:spacing w:line="276" w:lineRule="auto"/>
        <w:ind w:left="426" w:hanging="426"/>
        <w:jc w:val="both"/>
        <w:rPr>
          <w:sz w:val="22"/>
          <w:szCs w:val="22"/>
          <w:shd w:val="clear" w:color="auto" w:fill="FFFF00"/>
        </w:rPr>
      </w:pPr>
      <w:r w:rsidRPr="004A5675">
        <w:rPr>
          <w:sz w:val="22"/>
          <w:szCs w:val="22"/>
        </w:rPr>
        <w:t xml:space="preserve">1. </w:t>
      </w:r>
      <w:r w:rsidRPr="004A5675">
        <w:rPr>
          <w:sz w:val="22"/>
          <w:szCs w:val="22"/>
        </w:rPr>
        <w:tab/>
      </w:r>
      <w:r w:rsidR="00A316D6" w:rsidRPr="004A5675">
        <w:rPr>
          <w:sz w:val="22"/>
          <w:szCs w:val="22"/>
        </w:rPr>
        <w:t>Wszystkie odbiory robót (zanikających, ulegających zakryciu, odbiory częściowe, odbiór końcowy,</w:t>
      </w:r>
      <w:r w:rsidR="0053636B">
        <w:rPr>
          <w:sz w:val="22"/>
          <w:szCs w:val="22"/>
        </w:rPr>
        <w:t xml:space="preserve"> </w:t>
      </w:r>
      <w:r w:rsidR="00A316D6" w:rsidRPr="004A5675">
        <w:rPr>
          <w:sz w:val="22"/>
          <w:szCs w:val="22"/>
        </w:rPr>
        <w:t>odbiór przed upływem okresu rękojmi oraz odbiór przed upływem okresu gwarancji jakości) dokonywane będą na zasadach i w terminach zgodnych z zasadami określonymi w dokumentacji technicznej. Dla dokonania ww. odbiorów, Wykonawca przedłoży Inspektorowi Nadzoru</w:t>
      </w:r>
      <w:r w:rsidR="00A316D6">
        <w:rPr>
          <w:sz w:val="22"/>
          <w:szCs w:val="22"/>
        </w:rPr>
        <w:t xml:space="preserve"> </w:t>
      </w:r>
      <w:r w:rsidR="00A316D6" w:rsidRPr="004A5675">
        <w:rPr>
          <w:sz w:val="22"/>
          <w:szCs w:val="22"/>
        </w:rPr>
        <w:t>niezbędne dokumenty, a w szczególności świadectwa jakości, certyfikaty, świadectwa wykonanych prób i atesty, dotyczące odbieranego elementu robót</w:t>
      </w:r>
    </w:p>
    <w:p w14:paraId="5A982CE4" w14:textId="4E2297F1" w:rsidR="004A5675" w:rsidRPr="004A5675" w:rsidRDefault="004A5675" w:rsidP="004A5675">
      <w:pPr>
        <w:snapToGrid w:val="0"/>
        <w:spacing w:line="276" w:lineRule="auto"/>
        <w:ind w:left="426" w:hanging="426"/>
        <w:jc w:val="both"/>
        <w:rPr>
          <w:sz w:val="22"/>
          <w:szCs w:val="22"/>
        </w:rPr>
      </w:pPr>
      <w:r w:rsidRPr="004A5675">
        <w:rPr>
          <w:sz w:val="22"/>
          <w:szCs w:val="22"/>
        </w:rPr>
        <w:t>2.</w:t>
      </w:r>
      <w:r w:rsidRPr="004A5675">
        <w:rPr>
          <w:sz w:val="22"/>
          <w:szCs w:val="22"/>
        </w:rPr>
        <w:tab/>
      </w:r>
      <w:r w:rsidR="00A316D6" w:rsidRPr="004A5675">
        <w:rPr>
          <w:sz w:val="22"/>
          <w:szCs w:val="22"/>
        </w:rPr>
        <w:t>Odbiory częściowe oraz odbiory robót zanikających dokonywane będą przez Inspektora Nadzoru. Wykonawca winien zgłosić gotowość do odbiorów, o których mowa, wpisem do Dziennika Budowy. Wykonawca jest zobowiązany do informowania Inspektora Nadzoru</w:t>
      </w:r>
      <w:r w:rsidR="00A316D6">
        <w:rPr>
          <w:sz w:val="22"/>
          <w:szCs w:val="22"/>
        </w:rPr>
        <w:t xml:space="preserve"> </w:t>
      </w:r>
      <w:r w:rsidR="00A316D6" w:rsidRPr="004A5675">
        <w:rPr>
          <w:sz w:val="22"/>
          <w:szCs w:val="22"/>
        </w:rPr>
        <w:t>nie później niż na 3 dni robocze przed zdarzeniem (zaniknięcie, zakrycie) o terminach odbioru robót ulegających zakryciu. Jeżeli Wykonawca nie poinformował o tych faktach Inspektora Nadzoru</w:t>
      </w:r>
      <w:r w:rsidR="00A316D6">
        <w:rPr>
          <w:sz w:val="22"/>
          <w:szCs w:val="22"/>
        </w:rPr>
        <w:t xml:space="preserve"> zobowiązany jest na ich</w:t>
      </w:r>
      <w:r w:rsidR="00A316D6" w:rsidRPr="004A5675">
        <w:rPr>
          <w:sz w:val="22"/>
          <w:szCs w:val="22"/>
        </w:rPr>
        <w:t xml:space="preserve"> żądanie odkryć roboty lub wykonać odpowiednie odkrywki lub otwory niezbędne do zbadania robót, a następnie przywrócić roboty do stanu poprzedniego na swój koszt.</w:t>
      </w:r>
    </w:p>
    <w:p w14:paraId="5A982CE5" w14:textId="77777777" w:rsidR="004A5675" w:rsidRPr="004A5675" w:rsidRDefault="004A5675" w:rsidP="004A5675">
      <w:pPr>
        <w:snapToGrid w:val="0"/>
        <w:spacing w:line="276" w:lineRule="auto"/>
        <w:ind w:left="426" w:hanging="426"/>
        <w:jc w:val="both"/>
        <w:rPr>
          <w:sz w:val="22"/>
          <w:szCs w:val="22"/>
        </w:rPr>
      </w:pPr>
      <w:r w:rsidRPr="004A5675">
        <w:rPr>
          <w:sz w:val="22"/>
          <w:szCs w:val="22"/>
        </w:rPr>
        <w:t>3.</w:t>
      </w:r>
      <w:r w:rsidRPr="004A5675">
        <w:rPr>
          <w:sz w:val="22"/>
          <w:szCs w:val="22"/>
        </w:rPr>
        <w:tab/>
      </w:r>
      <w:r w:rsidR="00A316D6" w:rsidRPr="004A5675">
        <w:rPr>
          <w:sz w:val="22"/>
          <w:szCs w:val="22"/>
        </w:rPr>
        <w:t>Wykonawca zawiadomi Zamawiającego o zakończeniu przedmiotu umowy i osiągnięciu gotowości do odbioru pisemnie, nie później niż w ciągu 5 dni roboczych od zakończenia robót. Zamawiający dokona odbioru końcowego przedmiotu umowy przy udziale Inspektora Nadzoru.</w:t>
      </w:r>
    </w:p>
    <w:p w14:paraId="5A982CE6" w14:textId="77777777" w:rsidR="004A5675" w:rsidRPr="004A5675" w:rsidRDefault="004A5675" w:rsidP="004A5675">
      <w:pPr>
        <w:suppressAutoHyphens/>
        <w:snapToGrid w:val="0"/>
        <w:spacing w:line="276" w:lineRule="auto"/>
        <w:ind w:left="426" w:hanging="426"/>
        <w:jc w:val="both"/>
        <w:rPr>
          <w:rFonts w:eastAsia="MS Mincho"/>
          <w:sz w:val="22"/>
          <w:szCs w:val="22"/>
          <w:lang w:eastAsia="ar-SA"/>
        </w:rPr>
      </w:pPr>
      <w:r w:rsidRPr="004A5675">
        <w:rPr>
          <w:sz w:val="22"/>
          <w:szCs w:val="22"/>
          <w:lang w:eastAsia="ar-SA"/>
        </w:rPr>
        <w:t>4.</w:t>
      </w:r>
      <w:r w:rsidRPr="004A5675">
        <w:rPr>
          <w:sz w:val="22"/>
          <w:szCs w:val="22"/>
          <w:lang w:eastAsia="ar-SA"/>
        </w:rPr>
        <w:tab/>
      </w:r>
      <w:r w:rsidRPr="004A5675">
        <w:rPr>
          <w:rFonts w:eastAsia="MS Mincho"/>
          <w:sz w:val="22"/>
          <w:szCs w:val="22"/>
          <w:lang w:eastAsia="ar-SA"/>
        </w:rPr>
        <w:t xml:space="preserve">Jeżeli w toku czynności odbioru zostaną stwierdzone wady, to Zamawiającemu przysługują następujące uprawnienia: </w:t>
      </w:r>
    </w:p>
    <w:p w14:paraId="5A982CE7"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eżeli wady nadają się do usunięcia, Zamawiający może przerwać czynności lub odmówić odbioru do czasu usunięcia wad, zachowując prawo domagania się kar umownych z tytułu zwłoki,</w:t>
      </w:r>
    </w:p>
    <w:p w14:paraId="5A982CE8"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 xml:space="preserve">eżeli wady nie nadają się do usunięcia, to: </w:t>
      </w:r>
    </w:p>
    <w:p w14:paraId="5A982CE9"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5A982CEA"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5A982CEB" w14:textId="77777777" w:rsidR="004A5675" w:rsidRPr="004A5675" w:rsidRDefault="004A5675" w:rsidP="004A5675">
      <w:pPr>
        <w:snapToGrid w:val="0"/>
        <w:spacing w:line="276" w:lineRule="auto"/>
        <w:ind w:left="426" w:hanging="426"/>
        <w:jc w:val="both"/>
        <w:rPr>
          <w:sz w:val="22"/>
          <w:szCs w:val="22"/>
        </w:rPr>
      </w:pPr>
      <w:r w:rsidRPr="004A5675">
        <w:rPr>
          <w:sz w:val="22"/>
          <w:szCs w:val="22"/>
        </w:rPr>
        <w:t>5.</w:t>
      </w:r>
      <w:r w:rsidRPr="004A5675">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5A982CEC" w14:textId="77777777" w:rsidR="004A5675" w:rsidRPr="004A5675" w:rsidRDefault="004A5675" w:rsidP="004A5675">
      <w:pPr>
        <w:tabs>
          <w:tab w:val="left" w:pos="720"/>
        </w:tabs>
        <w:suppressAutoHyphens/>
        <w:snapToGrid w:val="0"/>
        <w:spacing w:line="276" w:lineRule="auto"/>
        <w:ind w:left="426" w:hanging="426"/>
        <w:jc w:val="both"/>
        <w:rPr>
          <w:rFonts w:eastAsia="MS Mincho"/>
          <w:sz w:val="22"/>
          <w:szCs w:val="22"/>
          <w:lang w:eastAsia="ar-SA"/>
        </w:rPr>
      </w:pPr>
      <w:r w:rsidRPr="004A5675">
        <w:rPr>
          <w:sz w:val="22"/>
          <w:szCs w:val="22"/>
          <w:lang w:eastAsia="ar-SA"/>
        </w:rPr>
        <w:t>6.</w:t>
      </w:r>
      <w:r w:rsidRPr="004A5675">
        <w:rPr>
          <w:sz w:val="22"/>
          <w:szCs w:val="22"/>
          <w:lang w:eastAsia="ar-SA"/>
        </w:rPr>
        <w:tab/>
      </w:r>
      <w:r w:rsidRPr="004A5675">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5A982CED"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2" w:hanging="426"/>
        <w:jc w:val="both"/>
        <w:rPr>
          <w:sz w:val="22"/>
          <w:szCs w:val="22"/>
        </w:rPr>
      </w:pPr>
      <w:r w:rsidRPr="004A5675">
        <w:rPr>
          <w:sz w:val="22"/>
          <w:szCs w:val="22"/>
        </w:rPr>
        <w:lastRenderedPageBreak/>
        <w:t xml:space="preserve"> </w:t>
      </w:r>
      <w:r w:rsidRPr="004A5675">
        <w:rPr>
          <w:sz w:val="22"/>
          <w:szCs w:val="22"/>
        </w:rPr>
        <w:tab/>
        <w:t>oryginał dziennika budowy;</w:t>
      </w:r>
    </w:p>
    <w:p w14:paraId="5A982CEE"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oświadczenie kierownika budowy:</w:t>
      </w:r>
    </w:p>
    <w:p w14:paraId="5A982CEF" w14:textId="77777777" w:rsidR="004A5675" w:rsidRPr="004A5675" w:rsidRDefault="004A5675" w:rsidP="00002B27">
      <w:pPr>
        <w:numPr>
          <w:ilvl w:val="0"/>
          <w:numId w:val="4"/>
        </w:numPr>
        <w:tabs>
          <w:tab w:val="right" w:pos="34"/>
          <w:tab w:val="right" w:pos="709"/>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 xml:space="preserve">protokoły badań i sprawdzeń </w:t>
      </w:r>
      <w:r w:rsidRPr="004A5675">
        <w:rPr>
          <w:rFonts w:eastAsia="MS Mincho"/>
          <w:sz w:val="22"/>
          <w:szCs w:val="22"/>
        </w:rPr>
        <w:t>jakości robót i materiałów w tym świadectwa zezwalające na stosowanie materiałów w budownictwie</w:t>
      </w:r>
      <w:r w:rsidRPr="004A5675">
        <w:rPr>
          <w:sz w:val="22"/>
          <w:szCs w:val="22"/>
        </w:rPr>
        <w:t>;</w:t>
      </w:r>
    </w:p>
    <w:p w14:paraId="5A982CF0" w14:textId="77777777" w:rsidR="004A5675" w:rsidRPr="004A5675" w:rsidRDefault="004A5675" w:rsidP="004A5675">
      <w:pPr>
        <w:snapToGrid w:val="0"/>
        <w:spacing w:line="276" w:lineRule="auto"/>
        <w:ind w:left="426" w:hanging="426"/>
        <w:jc w:val="both"/>
        <w:rPr>
          <w:sz w:val="22"/>
          <w:szCs w:val="22"/>
        </w:rPr>
      </w:pPr>
      <w:r w:rsidRPr="004A5675">
        <w:rPr>
          <w:sz w:val="22"/>
          <w:szCs w:val="22"/>
        </w:rPr>
        <w:t>7.</w:t>
      </w:r>
      <w:r w:rsidRPr="004A5675">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5A982CF1" w14:textId="77777777" w:rsidR="004A5675" w:rsidRPr="004A5675" w:rsidRDefault="004A5675" w:rsidP="004A5675">
      <w:pPr>
        <w:snapToGrid w:val="0"/>
        <w:spacing w:line="276" w:lineRule="auto"/>
        <w:ind w:left="360" w:hanging="360"/>
        <w:jc w:val="both"/>
        <w:rPr>
          <w:sz w:val="22"/>
          <w:szCs w:val="22"/>
        </w:rPr>
      </w:pPr>
    </w:p>
    <w:p w14:paraId="5A982CF2"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15</w:t>
      </w:r>
    </w:p>
    <w:p w14:paraId="5A982CF3"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GWARANCJA JAKOŚCI</w:t>
      </w:r>
    </w:p>
    <w:p w14:paraId="5A982CF4" w14:textId="77777777" w:rsidR="00931D70" w:rsidRPr="004A5675" w:rsidRDefault="00931D70" w:rsidP="004A5675">
      <w:pPr>
        <w:keepNext/>
        <w:snapToGrid w:val="0"/>
        <w:spacing w:line="276" w:lineRule="auto"/>
        <w:jc w:val="center"/>
        <w:outlineLvl w:val="2"/>
        <w:rPr>
          <w:b/>
          <w:bCs/>
          <w:sz w:val="22"/>
          <w:szCs w:val="22"/>
        </w:rPr>
      </w:pPr>
    </w:p>
    <w:p w14:paraId="5A982CF5"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1.</w:t>
      </w:r>
      <w:r w:rsidRPr="004A5675">
        <w:rPr>
          <w:kern w:val="3"/>
          <w:sz w:val="22"/>
          <w:szCs w:val="22"/>
          <w:lang w:eastAsia="ar-SA"/>
        </w:rPr>
        <w:tab/>
      </w:r>
      <w:r w:rsidRPr="004A5675">
        <w:rPr>
          <w:bCs/>
          <w:color w:val="000000"/>
          <w:kern w:val="3"/>
          <w:sz w:val="22"/>
          <w:szCs w:val="22"/>
          <w:lang w:eastAsia="ar-SA"/>
        </w:rPr>
        <w:t xml:space="preserve">Wykonawca udziela Zamawiającemu gwarancji jakości na wykonane roboty budowlane (materiały, robociznę), która wynosi, zgodnie z ofertą Wykonawcy nie mniej niż </w:t>
      </w:r>
      <w:r w:rsidRPr="004A5675">
        <w:rPr>
          <w:b/>
          <w:bCs/>
          <w:color w:val="000000"/>
          <w:kern w:val="3"/>
          <w:sz w:val="22"/>
          <w:szCs w:val="22"/>
          <w:lang w:eastAsia="ar-SA"/>
        </w:rPr>
        <w:t>…… miesięcy</w:t>
      </w:r>
      <w:r w:rsidRPr="004A5675">
        <w:rPr>
          <w:b/>
          <w:bCs/>
          <w:color w:val="000000"/>
          <w:kern w:val="3"/>
          <w:sz w:val="22"/>
          <w:szCs w:val="22"/>
          <w:vertAlign w:val="superscript"/>
          <w:lang w:eastAsia="ar-SA"/>
        </w:rPr>
        <w:footnoteReference w:id="4"/>
      </w:r>
      <w:r w:rsidRPr="004A5675">
        <w:rPr>
          <w:kern w:val="3"/>
          <w:sz w:val="22"/>
          <w:szCs w:val="22"/>
          <w:lang w:eastAsia="ar-SA"/>
        </w:rPr>
        <w:t>.</w:t>
      </w:r>
    </w:p>
    <w:p w14:paraId="5A982CF6" w14:textId="77777777" w:rsidR="004A5675" w:rsidRPr="004A5675" w:rsidRDefault="004A5675" w:rsidP="004A5675">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w:t>
      </w:r>
      <w:r w:rsidR="00A5166D">
        <w:rPr>
          <w:kern w:val="3"/>
          <w:sz w:val="22"/>
          <w:szCs w:val="22"/>
          <w:lang w:eastAsia="ar-SA"/>
        </w:rPr>
        <w:t>r</w:t>
      </w:r>
      <w:r w:rsidRPr="004A5675">
        <w:rPr>
          <w:kern w:val="3"/>
          <w:sz w:val="22"/>
          <w:szCs w:val="22"/>
          <w:lang w:eastAsia="ar-SA"/>
        </w:rPr>
        <w:t xml:space="preserve">obót. </w:t>
      </w:r>
    </w:p>
    <w:p w14:paraId="5A982CF7"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Bieg okresu gwarancji rozpoczyna się:</w:t>
      </w:r>
    </w:p>
    <w:p w14:paraId="5A982CF8"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w dniu dokonania odbioru końcowego przedmiotu umowy lub w dniu potwierdzenia usunięcia wad stwierdzonych przy odbiorze końcowym przedmiotu umowy,</w:t>
      </w:r>
    </w:p>
    <w:p w14:paraId="5A982CF9"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dla wymienianych materiałów i urządzeń z dniem ich wymiany.</w:t>
      </w:r>
    </w:p>
    <w:p w14:paraId="5A982CFA"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Zamawiający może dochodzić roszczeń z tytułu gwarancji także po okresie określonym w ust. 1, jeżeli zgłosił wadę przed upływem tego okresu.</w:t>
      </w:r>
    </w:p>
    <w:p w14:paraId="5A982CFB" w14:textId="77777777" w:rsidR="004A5675" w:rsidRPr="004A5675" w:rsidRDefault="004A5675" w:rsidP="004A5675">
      <w:pPr>
        <w:tabs>
          <w:tab w:val="left" w:pos="426"/>
          <w:tab w:val="left" w:pos="851"/>
        </w:tabs>
        <w:snapToGrid w:val="0"/>
        <w:spacing w:line="276" w:lineRule="auto"/>
        <w:ind w:left="426" w:hanging="426"/>
        <w:jc w:val="both"/>
        <w:rPr>
          <w:sz w:val="22"/>
          <w:szCs w:val="22"/>
        </w:rPr>
      </w:pPr>
      <w:r w:rsidRPr="004A5675">
        <w:rPr>
          <w:sz w:val="22"/>
          <w:szCs w:val="22"/>
        </w:rPr>
        <w:t xml:space="preserve">5. </w:t>
      </w:r>
      <w:r w:rsidRPr="004A5675">
        <w:rPr>
          <w:sz w:val="22"/>
          <w:szCs w:val="22"/>
        </w:rPr>
        <w:tab/>
        <w:t>W okresie udzielonej gwarancji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do;</w:t>
      </w:r>
    </w:p>
    <w:p w14:paraId="5A982CFC"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t xml:space="preserve">1) </w:t>
      </w:r>
      <w:r w:rsidRPr="004A5675">
        <w:rPr>
          <w:sz w:val="22"/>
          <w:szCs w:val="22"/>
        </w:rPr>
        <w:tab/>
        <w:t>nieodpłatnego wykonywania przegl</w:t>
      </w:r>
      <w:r w:rsidRPr="004A5675">
        <w:rPr>
          <w:rFonts w:eastAsia="TimesNewRoman"/>
          <w:sz w:val="22"/>
          <w:szCs w:val="22"/>
        </w:rPr>
        <w:t>ą</w:t>
      </w:r>
      <w:r w:rsidRPr="004A5675">
        <w:rPr>
          <w:sz w:val="22"/>
          <w:szCs w:val="22"/>
        </w:rPr>
        <w:t>dów gwarancyjnych w terminach ustalonych z         Zamawiaj</w:t>
      </w:r>
      <w:r w:rsidRPr="004A5675">
        <w:rPr>
          <w:rFonts w:eastAsia="TimesNewRoman"/>
          <w:sz w:val="22"/>
          <w:szCs w:val="22"/>
        </w:rPr>
        <w:t>ą</w:t>
      </w:r>
      <w:r w:rsidRPr="004A5675">
        <w:rPr>
          <w:sz w:val="22"/>
          <w:szCs w:val="22"/>
        </w:rPr>
        <w:t>cym,</w:t>
      </w:r>
    </w:p>
    <w:p w14:paraId="5A982CFD"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t xml:space="preserve">2)  </w:t>
      </w:r>
      <w:r w:rsidRPr="004A5675">
        <w:rPr>
          <w:sz w:val="22"/>
          <w:szCs w:val="22"/>
        </w:rPr>
        <w:tab/>
        <w:t>zapewnienia bezpłatnego serwisu urz</w:t>
      </w:r>
      <w:r w:rsidRPr="004A5675">
        <w:rPr>
          <w:rFonts w:eastAsia="TimesNewRoman"/>
          <w:sz w:val="22"/>
          <w:szCs w:val="22"/>
        </w:rPr>
        <w:t>ą</w:t>
      </w:r>
      <w:r w:rsidRPr="004A5675">
        <w:rPr>
          <w:sz w:val="22"/>
          <w:szCs w:val="22"/>
        </w:rPr>
        <w:t>dze</w:t>
      </w:r>
      <w:r w:rsidRPr="004A5675">
        <w:rPr>
          <w:rFonts w:eastAsia="TimesNewRoman"/>
          <w:sz w:val="22"/>
          <w:szCs w:val="22"/>
        </w:rPr>
        <w:t xml:space="preserve">ń </w:t>
      </w:r>
      <w:r w:rsidRPr="004A5675">
        <w:rPr>
          <w:sz w:val="22"/>
          <w:szCs w:val="22"/>
        </w:rPr>
        <w:t>w okresie trwania gwarancji, obejmuj</w:t>
      </w:r>
      <w:r w:rsidRPr="004A5675">
        <w:rPr>
          <w:rFonts w:eastAsia="TimesNewRoman"/>
          <w:sz w:val="22"/>
          <w:szCs w:val="22"/>
        </w:rPr>
        <w:t>ą</w:t>
      </w:r>
      <w:r w:rsidRPr="004A5675">
        <w:rPr>
          <w:sz w:val="22"/>
          <w:szCs w:val="22"/>
        </w:rPr>
        <w:t>cego w szczególno</w:t>
      </w:r>
      <w:r w:rsidRPr="004A5675">
        <w:rPr>
          <w:rFonts w:eastAsia="TimesNewRoman"/>
          <w:sz w:val="22"/>
          <w:szCs w:val="22"/>
        </w:rPr>
        <w:t>ś</w:t>
      </w:r>
      <w:r w:rsidRPr="004A5675">
        <w:rPr>
          <w:sz w:val="22"/>
          <w:szCs w:val="22"/>
        </w:rPr>
        <w:t>ci bieżącą</w:t>
      </w:r>
      <w:r w:rsidRPr="004A5675">
        <w:rPr>
          <w:rFonts w:eastAsia="TimesNewRoman"/>
          <w:sz w:val="22"/>
          <w:szCs w:val="22"/>
        </w:rPr>
        <w:t xml:space="preserve"> </w:t>
      </w:r>
      <w:r w:rsidRPr="004A5675">
        <w:rPr>
          <w:sz w:val="22"/>
          <w:szCs w:val="22"/>
        </w:rPr>
        <w:t>konserwacj</w:t>
      </w:r>
      <w:r w:rsidRPr="004A5675">
        <w:rPr>
          <w:rFonts w:eastAsia="TimesNewRoman"/>
          <w:sz w:val="22"/>
          <w:szCs w:val="22"/>
        </w:rPr>
        <w:t>ę</w:t>
      </w:r>
      <w:r w:rsidRPr="004A5675">
        <w:rPr>
          <w:sz w:val="22"/>
          <w:szCs w:val="22"/>
        </w:rPr>
        <w:t>, przegl</w:t>
      </w:r>
      <w:r w:rsidRPr="004A5675">
        <w:rPr>
          <w:rFonts w:eastAsia="TimesNewRoman"/>
          <w:sz w:val="22"/>
          <w:szCs w:val="22"/>
        </w:rPr>
        <w:t>ą</w:t>
      </w:r>
      <w:r w:rsidRPr="004A5675">
        <w:rPr>
          <w:sz w:val="22"/>
          <w:szCs w:val="22"/>
        </w:rPr>
        <w:t>dy i utrzymanie w pełnej sprawno</w:t>
      </w:r>
      <w:r w:rsidRPr="004A5675">
        <w:rPr>
          <w:rFonts w:eastAsia="TimesNewRoman"/>
          <w:sz w:val="22"/>
          <w:szCs w:val="22"/>
        </w:rPr>
        <w:t>ś</w:t>
      </w:r>
      <w:r w:rsidRPr="004A5675">
        <w:rPr>
          <w:sz w:val="22"/>
          <w:szCs w:val="22"/>
        </w:rPr>
        <w:t>ci technicznej.</w:t>
      </w:r>
    </w:p>
    <w:p w14:paraId="5A982CFE"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6.  </w:t>
      </w:r>
      <w:r w:rsidRPr="004A5675">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5A982CFF"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7.  </w:t>
      </w:r>
      <w:r w:rsidRPr="004A5675">
        <w:rPr>
          <w:sz w:val="22"/>
          <w:szCs w:val="22"/>
        </w:rPr>
        <w:tab/>
        <w:t>Zamawiający może wykonywać uprawnienia z tytułu gwarancji niezależnie od uprawnień z tytułu rękojmi za wady.</w:t>
      </w:r>
    </w:p>
    <w:p w14:paraId="5A982D00"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8. </w:t>
      </w:r>
      <w:r w:rsidRPr="004A5675">
        <w:rPr>
          <w:sz w:val="22"/>
          <w:szCs w:val="22"/>
        </w:rPr>
        <w:tab/>
        <w:t xml:space="preserve">Roboty objęte są </w:t>
      </w:r>
      <w:r w:rsidR="007637B4">
        <w:rPr>
          <w:b/>
          <w:sz w:val="22"/>
          <w:szCs w:val="22"/>
        </w:rPr>
        <w:t>……. miesięcznym</w:t>
      </w:r>
      <w:r w:rsidR="007637B4">
        <w:rPr>
          <w:rStyle w:val="Odwoanieprzypisudolnego"/>
          <w:b/>
          <w:sz w:val="22"/>
          <w:szCs w:val="22"/>
        </w:rPr>
        <w:footnoteReference w:id="5"/>
      </w:r>
      <w:r w:rsidR="007637B4">
        <w:rPr>
          <w:b/>
          <w:sz w:val="22"/>
          <w:szCs w:val="22"/>
        </w:rPr>
        <w:t xml:space="preserve"> </w:t>
      </w:r>
      <w:r w:rsidRPr="004A5675">
        <w:rPr>
          <w:b/>
          <w:sz w:val="22"/>
          <w:szCs w:val="22"/>
        </w:rPr>
        <w:t>okresem rękojmi za wady</w:t>
      </w:r>
      <w:r w:rsidRPr="004A5675">
        <w:rPr>
          <w:sz w:val="22"/>
          <w:szCs w:val="22"/>
        </w:rPr>
        <w:t>, którego bieg rozpoczyna się w dniu przejęcia robót przez Zamawiającego, co zostanie poświadczone podpisaniem (bez uwag) protokołu odbioru końcowego dla całości robót.</w:t>
      </w:r>
    </w:p>
    <w:p w14:paraId="5A982D01"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9. </w:t>
      </w:r>
      <w:r w:rsidRPr="004A5675">
        <w:rPr>
          <w:sz w:val="22"/>
          <w:szCs w:val="22"/>
        </w:rPr>
        <w:tab/>
        <w:t>Jeżeli Wykonawca nie przystąpi do usunięcia wady lub usterki w terminie do 7 dni od daty zgłoszenia przez Zamawiającego, bądź też nie dokona likwidacji zgłoszonej wady lub usterki w okre</w:t>
      </w:r>
      <w:r w:rsidRPr="004A5675">
        <w:rPr>
          <w:rFonts w:eastAsia="TimesNewRoman"/>
          <w:sz w:val="22"/>
          <w:szCs w:val="22"/>
        </w:rPr>
        <w:t>ś</w:t>
      </w:r>
      <w:r w:rsidRPr="004A5675">
        <w:rPr>
          <w:sz w:val="22"/>
          <w:szCs w:val="22"/>
        </w:rPr>
        <w:t>lonym przez Zamawiającego terminie, Zmawiaj</w:t>
      </w:r>
      <w:r w:rsidRPr="004A5675">
        <w:rPr>
          <w:rFonts w:eastAsia="TimesNewRoman"/>
          <w:sz w:val="22"/>
          <w:szCs w:val="22"/>
        </w:rPr>
        <w:t>ą</w:t>
      </w:r>
      <w:r w:rsidRPr="004A5675">
        <w:rPr>
          <w:sz w:val="22"/>
          <w:szCs w:val="22"/>
        </w:rPr>
        <w:t>cy, bez dodatkowego uprzedzenia, ma prawo dokona</w:t>
      </w:r>
      <w:r w:rsidRPr="004A5675">
        <w:rPr>
          <w:rFonts w:eastAsia="TimesNewRoman"/>
          <w:sz w:val="22"/>
          <w:szCs w:val="22"/>
        </w:rPr>
        <w:t xml:space="preserve">ć </w:t>
      </w:r>
      <w:r w:rsidRPr="004A5675">
        <w:rPr>
          <w:sz w:val="22"/>
          <w:szCs w:val="22"/>
        </w:rPr>
        <w:t>tej likwidacji we własnym zakresie i obciążyć</w:t>
      </w:r>
      <w:r w:rsidRPr="004A5675">
        <w:rPr>
          <w:rFonts w:eastAsia="TimesNewRoman"/>
          <w:sz w:val="22"/>
          <w:szCs w:val="22"/>
        </w:rPr>
        <w:t xml:space="preserve"> </w:t>
      </w:r>
      <w:r w:rsidRPr="004A5675">
        <w:rPr>
          <w:sz w:val="22"/>
          <w:szCs w:val="22"/>
        </w:rPr>
        <w:t>kosztami Wykonawc</w:t>
      </w:r>
      <w:r w:rsidRPr="004A5675">
        <w:rPr>
          <w:rFonts w:eastAsia="TimesNewRoman"/>
          <w:sz w:val="22"/>
          <w:szCs w:val="22"/>
        </w:rPr>
        <w:t>ę</w:t>
      </w:r>
      <w:r w:rsidRPr="004A5675">
        <w:rPr>
          <w:sz w:val="22"/>
          <w:szCs w:val="22"/>
        </w:rPr>
        <w:t>, z zachowaniem prawa do kary umownej okre</w:t>
      </w:r>
      <w:r w:rsidRPr="004A5675">
        <w:rPr>
          <w:rFonts w:eastAsia="TimesNewRoman"/>
          <w:sz w:val="22"/>
          <w:szCs w:val="22"/>
        </w:rPr>
        <w:t>ś</w:t>
      </w:r>
      <w:r w:rsidRPr="004A5675">
        <w:rPr>
          <w:sz w:val="22"/>
          <w:szCs w:val="22"/>
        </w:rPr>
        <w:t>lonej w § 18 ust. 1 pkt 2) niniejszej umowy.</w:t>
      </w:r>
    </w:p>
    <w:p w14:paraId="5A982D03" w14:textId="106BF87E" w:rsidR="004A5675" w:rsidRPr="004A5675" w:rsidRDefault="004A5675" w:rsidP="00F046E9">
      <w:pPr>
        <w:tabs>
          <w:tab w:val="left" w:pos="426"/>
        </w:tabs>
        <w:snapToGrid w:val="0"/>
        <w:spacing w:line="276" w:lineRule="auto"/>
        <w:ind w:left="426" w:hanging="426"/>
        <w:jc w:val="both"/>
        <w:rPr>
          <w:sz w:val="22"/>
          <w:szCs w:val="22"/>
        </w:rPr>
      </w:pPr>
      <w:r w:rsidRPr="004A5675">
        <w:rPr>
          <w:sz w:val="22"/>
          <w:szCs w:val="22"/>
        </w:rPr>
        <w:t>10.  Zamawiaj</w:t>
      </w:r>
      <w:r w:rsidRPr="004A5675">
        <w:rPr>
          <w:rFonts w:eastAsia="TimesNewRoman"/>
          <w:sz w:val="22"/>
          <w:szCs w:val="22"/>
        </w:rPr>
        <w:t>ą</w:t>
      </w:r>
      <w:r w:rsidRPr="004A5675">
        <w:rPr>
          <w:sz w:val="22"/>
          <w:szCs w:val="22"/>
        </w:rPr>
        <w:t>cy wyznaczy terminy przegl</w:t>
      </w:r>
      <w:r w:rsidRPr="004A5675">
        <w:rPr>
          <w:rFonts w:eastAsia="TimesNewRoman"/>
          <w:sz w:val="22"/>
          <w:szCs w:val="22"/>
        </w:rPr>
        <w:t>ą</w:t>
      </w:r>
      <w:r w:rsidRPr="004A5675">
        <w:rPr>
          <w:sz w:val="22"/>
          <w:szCs w:val="22"/>
        </w:rPr>
        <w:t>dów gwarancyjnych, w których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bra</w:t>
      </w:r>
      <w:r w:rsidRPr="004A5675">
        <w:rPr>
          <w:rFonts w:eastAsia="TimesNewRoman"/>
          <w:sz w:val="22"/>
          <w:szCs w:val="22"/>
        </w:rPr>
        <w:t xml:space="preserve">ć </w:t>
      </w:r>
      <w:r w:rsidRPr="004A5675">
        <w:rPr>
          <w:sz w:val="22"/>
          <w:szCs w:val="22"/>
        </w:rPr>
        <w:t>udział, a także wyznaczy termin odbioru ostatecznego przed upływem okresu gwarancji oraz przed upływem okresu rękojmi.</w:t>
      </w:r>
    </w:p>
    <w:p w14:paraId="5A982D04"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16</w:t>
      </w:r>
    </w:p>
    <w:p w14:paraId="5A982D05" w14:textId="77777777" w:rsidR="004A5675" w:rsidRPr="00931D70" w:rsidRDefault="00931D70" w:rsidP="004A5675">
      <w:pPr>
        <w:keepNext/>
        <w:snapToGrid w:val="0"/>
        <w:spacing w:line="276" w:lineRule="auto"/>
        <w:jc w:val="center"/>
        <w:outlineLvl w:val="2"/>
        <w:rPr>
          <w:b/>
          <w:bCs/>
          <w:sz w:val="22"/>
          <w:szCs w:val="22"/>
          <w:u w:val="single"/>
        </w:rPr>
      </w:pPr>
      <w:r w:rsidRPr="00931D70">
        <w:rPr>
          <w:b/>
          <w:bCs/>
          <w:sz w:val="22"/>
          <w:szCs w:val="22"/>
          <w:u w:val="single"/>
        </w:rPr>
        <w:t>ZABEZPIECZENIE NALEŻYTEGO WYKONANIA UMOWY</w:t>
      </w:r>
    </w:p>
    <w:p w14:paraId="5A982D06" w14:textId="77777777" w:rsidR="00A5166D" w:rsidRPr="00A5166D" w:rsidRDefault="00A5166D" w:rsidP="00A5166D">
      <w:pPr>
        <w:keepNext/>
        <w:snapToGrid w:val="0"/>
        <w:spacing w:line="276" w:lineRule="auto"/>
        <w:jc w:val="center"/>
        <w:outlineLvl w:val="2"/>
        <w:rPr>
          <w:b/>
          <w:bCs/>
          <w:sz w:val="22"/>
          <w:szCs w:val="22"/>
        </w:rPr>
      </w:pPr>
    </w:p>
    <w:p w14:paraId="5A982D07"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1.  </w:t>
      </w:r>
      <w:r w:rsidRPr="00A5166D">
        <w:rPr>
          <w:sz w:val="22"/>
          <w:szCs w:val="22"/>
        </w:rPr>
        <w:tab/>
        <w:t xml:space="preserve">Ustala się zabezpieczenie należytego wykonania umowy w wysokości </w:t>
      </w:r>
      <w:r w:rsidRPr="00A5166D">
        <w:rPr>
          <w:b/>
          <w:sz w:val="22"/>
          <w:szCs w:val="22"/>
        </w:rPr>
        <w:t>5 %</w:t>
      </w:r>
      <w:r w:rsidRPr="00A5166D">
        <w:rPr>
          <w:sz w:val="22"/>
          <w:szCs w:val="22"/>
        </w:rPr>
        <w:t xml:space="preserve"> wynagrodzenia brutto, o którym mowa w § 12 ust. 1 niniejszej umowy, tj. kwotę __</w:t>
      </w:r>
      <w:r>
        <w:rPr>
          <w:sz w:val="22"/>
          <w:szCs w:val="22"/>
        </w:rPr>
        <w:t>_________</w:t>
      </w:r>
      <w:r w:rsidRPr="00A5166D">
        <w:rPr>
          <w:sz w:val="22"/>
          <w:szCs w:val="22"/>
        </w:rPr>
        <w:t xml:space="preserve"> PLN (słownie złotych: _______________________).</w:t>
      </w:r>
    </w:p>
    <w:p w14:paraId="5A982D08" w14:textId="45253D81" w:rsidR="00A5166D" w:rsidRPr="00A5166D" w:rsidRDefault="00A5166D" w:rsidP="00A5166D">
      <w:pPr>
        <w:snapToGrid w:val="0"/>
        <w:spacing w:line="276" w:lineRule="auto"/>
        <w:ind w:left="426" w:hanging="426"/>
        <w:jc w:val="both"/>
        <w:rPr>
          <w:sz w:val="22"/>
          <w:szCs w:val="22"/>
        </w:rPr>
      </w:pPr>
      <w:r w:rsidRPr="00A5166D">
        <w:rPr>
          <w:sz w:val="22"/>
          <w:szCs w:val="22"/>
        </w:rPr>
        <w:t xml:space="preserve">2.  </w:t>
      </w:r>
      <w:r w:rsidRPr="00A5166D">
        <w:rPr>
          <w:sz w:val="22"/>
          <w:szCs w:val="22"/>
        </w:rPr>
        <w:tab/>
        <w:t>W dniu podpisania umowy Wykonawca wniósł ustaloną w ust. 1 kwotę zabezpieczenia należytego wykonania umowy w formie _________________________.</w:t>
      </w:r>
    </w:p>
    <w:p w14:paraId="5A982D09" w14:textId="77777777" w:rsidR="00A5166D" w:rsidRPr="00A5166D" w:rsidRDefault="00A5166D" w:rsidP="00A5166D">
      <w:pPr>
        <w:suppressAutoHyphens/>
        <w:snapToGrid w:val="0"/>
        <w:spacing w:line="276" w:lineRule="auto"/>
        <w:ind w:left="426"/>
        <w:jc w:val="both"/>
        <w:rPr>
          <w:sz w:val="22"/>
          <w:szCs w:val="22"/>
        </w:rPr>
      </w:pPr>
      <w:r w:rsidRPr="00A5166D">
        <w:rPr>
          <w:b/>
          <w:sz w:val="22"/>
          <w:szCs w:val="22"/>
        </w:rPr>
        <w:t>Niedopełnienie powyższego obowiązku będzie skutkować odstąpieniem Zamawiającego od czynności zawarcia umowy z przyczyn leżących po stronie Wykonawcy oraz zatrzymaniem wadium.</w:t>
      </w:r>
      <w:r w:rsidRPr="00A5166D">
        <w:rPr>
          <w:sz w:val="22"/>
          <w:szCs w:val="22"/>
        </w:rPr>
        <w:t xml:space="preserve">   </w:t>
      </w:r>
    </w:p>
    <w:p w14:paraId="5A982D0A"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3. </w:t>
      </w:r>
      <w:r w:rsidRPr="00A5166D">
        <w:rPr>
          <w:sz w:val="22"/>
          <w:szCs w:val="22"/>
        </w:rPr>
        <w:tab/>
        <w:t>Zabezpieczenie należytego wykonania umowy będzie zwrócone Wykonawcy w terminach i wysokościach jak niżej:</w:t>
      </w:r>
    </w:p>
    <w:p w14:paraId="5A982D0B"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1) </w:t>
      </w:r>
      <w:r w:rsidRPr="00A5166D">
        <w:rPr>
          <w:sz w:val="22"/>
          <w:szCs w:val="22"/>
        </w:rPr>
        <w:tab/>
        <w:t>70% kwoty zabezpieczenia w terminie 30 dni od daty potwierdzenia usunięcia wad stwierdzonych przy odbiorze końcowym,</w:t>
      </w:r>
    </w:p>
    <w:p w14:paraId="5A982D0C"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2) </w:t>
      </w:r>
      <w:r w:rsidRPr="00A5166D">
        <w:rPr>
          <w:sz w:val="22"/>
          <w:szCs w:val="22"/>
        </w:rPr>
        <w:tab/>
        <w:t>30% kwoty zabezpieczenia w 15. dniu po upływie okresu rękojmi za wady lub gwarancji, liczonych zgodnie z postanowieniami umowy.</w:t>
      </w:r>
    </w:p>
    <w:p w14:paraId="5A982D0D" w14:textId="00C3C8DB" w:rsidR="00A5166D" w:rsidRPr="00A5166D" w:rsidRDefault="00A5166D" w:rsidP="00A5166D">
      <w:pPr>
        <w:snapToGrid w:val="0"/>
        <w:spacing w:line="276" w:lineRule="auto"/>
        <w:ind w:left="426" w:hanging="426"/>
        <w:jc w:val="both"/>
        <w:rPr>
          <w:sz w:val="22"/>
          <w:szCs w:val="22"/>
        </w:rPr>
      </w:pPr>
      <w:r w:rsidRPr="00A5166D">
        <w:rPr>
          <w:sz w:val="22"/>
          <w:szCs w:val="22"/>
        </w:rPr>
        <w:t>4.</w:t>
      </w:r>
      <w:r w:rsidRPr="00A5166D">
        <w:rPr>
          <w:sz w:val="22"/>
          <w:szCs w:val="22"/>
        </w:rPr>
        <w:tab/>
        <w:t>Zamawiający wstrzyma się ze zwrotem części zabezpieczenia należytego wykonania umowy, o której mowa w ust. 3 pkt 2), w przypadku</w:t>
      </w:r>
      <w:r w:rsidR="009119AE">
        <w:rPr>
          <w:sz w:val="22"/>
          <w:szCs w:val="22"/>
        </w:rPr>
        <w:t>,</w:t>
      </w:r>
      <w:r w:rsidRPr="00A5166D">
        <w:rPr>
          <w:sz w:val="22"/>
          <w:szCs w:val="22"/>
        </w:rPr>
        <w:t xml:space="preserve"> kiedy Wykonawca nie usunął w terminie wad stwierdzonych w trakcie odbioru</w:t>
      </w:r>
      <w:r w:rsidR="001734DB">
        <w:rPr>
          <w:sz w:val="22"/>
          <w:szCs w:val="22"/>
        </w:rPr>
        <w:t>,</w:t>
      </w:r>
      <w:r w:rsidRPr="00A5166D">
        <w:rPr>
          <w:sz w:val="22"/>
          <w:szCs w:val="22"/>
        </w:rPr>
        <w:t xml:space="preserve"> przed upływem okresu rękojmi</w:t>
      </w:r>
      <w:r w:rsidR="001734DB">
        <w:rPr>
          <w:sz w:val="22"/>
          <w:szCs w:val="22"/>
        </w:rPr>
        <w:t xml:space="preserve"> lub gwarancji jakości</w:t>
      </w:r>
      <w:r w:rsidRPr="00A5166D">
        <w:rPr>
          <w:sz w:val="22"/>
          <w:szCs w:val="22"/>
        </w:rPr>
        <w:t xml:space="preserve"> lub jest w trakcie usuwania tych wad.</w:t>
      </w:r>
    </w:p>
    <w:p w14:paraId="5A982D0E" w14:textId="77777777" w:rsidR="00A5166D" w:rsidRPr="00A5166D" w:rsidRDefault="00A5166D" w:rsidP="00A5166D">
      <w:pPr>
        <w:snapToGrid w:val="0"/>
        <w:spacing w:line="276" w:lineRule="auto"/>
        <w:ind w:left="426" w:hanging="426"/>
        <w:jc w:val="both"/>
        <w:rPr>
          <w:sz w:val="22"/>
          <w:szCs w:val="22"/>
        </w:rPr>
      </w:pPr>
    </w:p>
    <w:p w14:paraId="5A982D0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17 </w:t>
      </w:r>
    </w:p>
    <w:p w14:paraId="5A982D1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UBEZPIECZENIE</w:t>
      </w:r>
    </w:p>
    <w:p w14:paraId="292B2A74" w14:textId="77777777" w:rsidR="002C1B2D" w:rsidRPr="004A5675" w:rsidRDefault="002C1B2D" w:rsidP="002C1B2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7808756F" w14:textId="5C4A352D" w:rsidR="002C1B2D" w:rsidRDefault="00047421" w:rsidP="00047421">
      <w:pPr>
        <w:suppressAutoHyphens/>
        <w:snapToGrid w:val="0"/>
        <w:spacing w:line="276" w:lineRule="auto"/>
        <w:jc w:val="both"/>
        <w:rPr>
          <w:sz w:val="22"/>
          <w:szCs w:val="22"/>
          <w:lang w:eastAsia="zh-CN"/>
        </w:rPr>
      </w:pPr>
      <w:r>
        <w:rPr>
          <w:sz w:val="22"/>
          <w:szCs w:val="22"/>
          <w:lang w:eastAsia="zh-CN"/>
        </w:rPr>
        <w:t>Zamawiający nie wymaga od Wykonawca posiadania polisy ubezpieczeniowej</w:t>
      </w:r>
      <w:r w:rsidR="002C1B2D" w:rsidRPr="000B38D0">
        <w:rPr>
          <w:sz w:val="22"/>
          <w:szCs w:val="22"/>
          <w:lang w:eastAsia="zh-CN"/>
        </w:rPr>
        <w:t>.</w:t>
      </w:r>
    </w:p>
    <w:p w14:paraId="390CC1E5" w14:textId="77777777" w:rsidR="00047421" w:rsidRPr="000B38D0" w:rsidRDefault="00047421" w:rsidP="002C1B2D">
      <w:pPr>
        <w:suppressAutoHyphens/>
        <w:snapToGrid w:val="0"/>
        <w:spacing w:line="276" w:lineRule="auto"/>
        <w:ind w:left="426" w:hanging="426"/>
        <w:jc w:val="both"/>
        <w:rPr>
          <w:sz w:val="22"/>
          <w:szCs w:val="22"/>
          <w:lang w:eastAsia="zh-CN"/>
        </w:rPr>
      </w:pPr>
    </w:p>
    <w:p w14:paraId="5A982D17"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18 </w:t>
      </w:r>
    </w:p>
    <w:p w14:paraId="5A982D18"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KARY UMOWNE</w:t>
      </w:r>
    </w:p>
    <w:p w14:paraId="0DD7C85C" w14:textId="77777777" w:rsidR="004B0A7B" w:rsidRPr="006627E2" w:rsidRDefault="004B0A7B" w:rsidP="004B0A7B">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A2E3BFA"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1.  </w:t>
      </w:r>
      <w:r w:rsidRPr="006627E2">
        <w:rPr>
          <w:sz w:val="22"/>
          <w:szCs w:val="22"/>
          <w:lang w:eastAsia="zh-CN"/>
        </w:rPr>
        <w:tab/>
        <w:t>Wykonawca zapłaci Zamawiającemu kary umowne:</w:t>
      </w:r>
    </w:p>
    <w:p w14:paraId="4ABFB565"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1) </w:t>
      </w:r>
      <w:r w:rsidRPr="006627E2">
        <w:rPr>
          <w:sz w:val="22"/>
          <w:szCs w:val="22"/>
          <w:lang w:eastAsia="zh-CN"/>
        </w:rPr>
        <w:tab/>
        <w:t xml:space="preserve">za zwłokę w wykonaniu przedmiotu umowy, w stosunku do terminu, o którym mowa </w:t>
      </w:r>
      <w:r w:rsidRPr="006627E2">
        <w:rPr>
          <w:sz w:val="22"/>
          <w:szCs w:val="22"/>
          <w:lang w:eastAsia="zh-CN"/>
        </w:rPr>
        <w:br/>
        <w:t>w § 6 ust. 2 umowy, w wysokości 0,05% kwoty brutto wskazanej w § 12 ust. 1 niniejszej umowy, za każdy dzień zwłoki,</w:t>
      </w:r>
    </w:p>
    <w:p w14:paraId="379EB9C9"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2) </w:t>
      </w:r>
      <w:r w:rsidRPr="006627E2">
        <w:rPr>
          <w:sz w:val="22"/>
          <w:szCs w:val="22"/>
          <w:lang w:eastAsia="zh-CN"/>
        </w:rPr>
        <w:tab/>
        <w:t>za zwłokę w usunięciu wad stwierdzonych przy odbiorze ostatecznym lub odbiorze w okresie gwarancji z przyczyn zależnych od Wykonawcy - w wysokości 0,05% kwoty brutto wskazanej w § 12 ust. 1 niniejszej umowy, za każdy dzień zwłoki, liczony od upływu terminu wyznaczonego na usunięcie wad,</w:t>
      </w:r>
    </w:p>
    <w:p w14:paraId="5F4A228B"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3) </w:t>
      </w:r>
      <w:r w:rsidRPr="006627E2">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3A1C161F"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4)</w:t>
      </w:r>
      <w:r w:rsidRPr="006627E2">
        <w:rPr>
          <w:sz w:val="22"/>
          <w:szCs w:val="22"/>
          <w:lang w:eastAsia="zh-CN"/>
        </w:rPr>
        <w:tab/>
        <w:t>z tytułu odstąpienia od umowy z przyczyn leżących po stronie Wykonawcy - w wysokości 10% kwoty brutto wskazanej w § 12 ust. 1 niniejszej umowy,</w:t>
      </w:r>
    </w:p>
    <w:p w14:paraId="6289851E" w14:textId="77777777" w:rsidR="004B0A7B" w:rsidRPr="006627E2" w:rsidRDefault="004B0A7B" w:rsidP="004B0A7B">
      <w:pPr>
        <w:suppressAutoHyphens/>
        <w:snapToGrid w:val="0"/>
        <w:spacing w:line="276" w:lineRule="auto"/>
        <w:ind w:left="851" w:hanging="425"/>
        <w:jc w:val="both"/>
        <w:rPr>
          <w:sz w:val="22"/>
          <w:szCs w:val="22"/>
          <w:lang w:eastAsia="zh-CN"/>
        </w:rPr>
      </w:pPr>
      <w:proofErr w:type="gramStart"/>
      <w:r w:rsidRPr="006627E2">
        <w:rPr>
          <w:sz w:val="22"/>
          <w:szCs w:val="22"/>
          <w:lang w:eastAsia="zh-CN"/>
        </w:rPr>
        <w:t>5)</w:t>
      </w:r>
      <w:proofErr w:type="gramEnd"/>
      <w:r w:rsidRPr="006627E2">
        <w:rPr>
          <w:sz w:val="22"/>
          <w:szCs w:val="22"/>
          <w:lang w:eastAsia="zh-CN"/>
        </w:rPr>
        <w:t xml:space="preserve"> </w:t>
      </w:r>
      <w:r w:rsidRPr="006627E2">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24F83A97" w14:textId="195C8A1D" w:rsidR="004B0A7B" w:rsidRPr="006627E2" w:rsidRDefault="004B0A7B" w:rsidP="0053636B">
      <w:pPr>
        <w:suppressAutoHyphens/>
        <w:snapToGrid w:val="0"/>
        <w:spacing w:line="276" w:lineRule="auto"/>
        <w:ind w:left="851" w:hanging="425"/>
        <w:jc w:val="both"/>
        <w:rPr>
          <w:sz w:val="22"/>
          <w:szCs w:val="22"/>
          <w:lang w:eastAsia="zh-CN"/>
        </w:rPr>
      </w:pPr>
      <w:proofErr w:type="gramStart"/>
      <w:r w:rsidRPr="006627E2">
        <w:rPr>
          <w:sz w:val="22"/>
          <w:szCs w:val="22"/>
          <w:lang w:eastAsia="zh-CN"/>
        </w:rPr>
        <w:lastRenderedPageBreak/>
        <w:t>6)</w:t>
      </w:r>
      <w:proofErr w:type="gramEnd"/>
      <w:r w:rsidRPr="006627E2">
        <w:rPr>
          <w:sz w:val="22"/>
          <w:szCs w:val="22"/>
          <w:lang w:eastAsia="zh-CN"/>
        </w:rPr>
        <w:t xml:space="preserve"> </w:t>
      </w:r>
      <w:r w:rsidRPr="006627E2">
        <w:rPr>
          <w:sz w:val="22"/>
          <w:szCs w:val="22"/>
          <w:lang w:eastAsia="zh-CN"/>
        </w:rPr>
        <w:tab/>
        <w:t xml:space="preserve">jeżeli czynności zastrzeżone dla kierownika budowy/robót, będzie wykonywała inna osoba niż zaakceptowana przez Zamawiającego - w wysokości 0,05% kwoty brutto wskazanej </w:t>
      </w:r>
      <w:r w:rsidRPr="006627E2">
        <w:rPr>
          <w:sz w:val="22"/>
          <w:szCs w:val="22"/>
          <w:lang w:eastAsia="zh-CN"/>
        </w:rPr>
        <w:br/>
        <w:t>w § 12 ust. 1 niniejszej umowy,</w:t>
      </w:r>
    </w:p>
    <w:p w14:paraId="61EC82CD" w14:textId="29E736E2"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t>7</w:t>
      </w:r>
      <w:r w:rsidR="004B0A7B" w:rsidRPr="006627E2">
        <w:rPr>
          <w:sz w:val="22"/>
          <w:szCs w:val="22"/>
          <w:lang w:eastAsia="zh-CN"/>
        </w:rPr>
        <w:t>)</w:t>
      </w:r>
      <w:r w:rsidR="004B0A7B" w:rsidRPr="006627E2">
        <w:rPr>
          <w:sz w:val="22"/>
          <w:szCs w:val="22"/>
          <w:lang w:eastAsia="zh-CN"/>
        </w:rPr>
        <w:tab/>
        <w:t xml:space="preserve">w przypadku braku zapłaty </w:t>
      </w:r>
      <w:r w:rsidR="004B0A7B" w:rsidRPr="006627E2">
        <w:rPr>
          <w:rFonts w:eastAsia="Calibri"/>
          <w:sz w:val="22"/>
          <w:szCs w:val="22"/>
          <w:lang w:eastAsia="zh-CN"/>
        </w:rPr>
        <w:t xml:space="preserve">wynagrodzenia należnego podwykonawcom lub dalszym podwykonawcom -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4962EB68" w14:textId="4C61DFBE"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t>8</w:t>
      </w:r>
      <w:r w:rsidR="004B0A7B" w:rsidRPr="006627E2">
        <w:rPr>
          <w:sz w:val="22"/>
          <w:szCs w:val="22"/>
          <w:lang w:eastAsia="zh-CN"/>
        </w:rPr>
        <w:t>)</w:t>
      </w:r>
      <w:r w:rsidR="004B0A7B" w:rsidRPr="006627E2">
        <w:rPr>
          <w:sz w:val="22"/>
          <w:szCs w:val="22"/>
          <w:lang w:eastAsia="zh-CN"/>
        </w:rPr>
        <w:tab/>
        <w:t xml:space="preserve">w przypadku nieterminowej zapłaty wynagrodzenia należnego podwykonawcom lub dalszym podwykonawcom </w:t>
      </w:r>
      <w:r w:rsidR="004B0A7B" w:rsidRPr="006627E2">
        <w:rPr>
          <w:rFonts w:eastAsia="Calibri"/>
          <w:sz w:val="22"/>
          <w:szCs w:val="22"/>
          <w:lang w:eastAsia="zh-CN"/>
        </w:rPr>
        <w:t xml:space="preserve">-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terminem płatności określonym w umowach podwykonawczych, a faktycznym dokonaniem płatności przez Wykonawcę,</w:t>
      </w:r>
    </w:p>
    <w:p w14:paraId="72EDD510" w14:textId="5B6A7B2C" w:rsidR="004B0A7B" w:rsidRPr="006627E2" w:rsidRDefault="0053636B" w:rsidP="004B0A7B">
      <w:pPr>
        <w:suppressAutoHyphens/>
        <w:snapToGrid w:val="0"/>
        <w:spacing w:line="276" w:lineRule="auto"/>
        <w:ind w:left="851" w:hanging="425"/>
        <w:jc w:val="both"/>
        <w:rPr>
          <w:sz w:val="22"/>
          <w:szCs w:val="22"/>
          <w:lang w:eastAsia="zh-CN"/>
        </w:rPr>
      </w:pPr>
      <w:r>
        <w:rPr>
          <w:sz w:val="22"/>
          <w:szCs w:val="22"/>
          <w:lang w:eastAsia="zh-CN"/>
        </w:rPr>
        <w:t>9</w:t>
      </w:r>
      <w:r w:rsidR="004B0A7B" w:rsidRPr="006627E2">
        <w:rPr>
          <w:sz w:val="22"/>
          <w:szCs w:val="22"/>
          <w:lang w:eastAsia="zh-CN"/>
        </w:rPr>
        <w:t>)</w:t>
      </w:r>
      <w:r w:rsidR="004B0A7B" w:rsidRPr="006627E2">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2913B050"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ujawnienia niespełnienia wymogu zatrudnienia przez Wykonawcę na podstawie stosunku pracy osób wykonujących czynności w trakcie realizacji zamówienia wymienione w § 3 ust. </w:t>
      </w:r>
      <w:r>
        <w:rPr>
          <w:sz w:val="22"/>
          <w:szCs w:val="22"/>
          <w:lang w:eastAsia="zh-CN"/>
        </w:rPr>
        <w:t>4</w:t>
      </w:r>
      <w:r w:rsidRPr="006627E2">
        <w:rPr>
          <w:sz w:val="22"/>
          <w:szCs w:val="22"/>
          <w:lang w:eastAsia="zh-CN"/>
        </w:rPr>
        <w:t xml:space="preserve"> umowy, przez co oświadczenie Wykonawcy, o którym mowa w powołanym </w:t>
      </w:r>
      <w:r w:rsidRPr="006627E2">
        <w:rPr>
          <w:sz w:val="22"/>
          <w:szCs w:val="22"/>
          <w:lang w:eastAsia="zh-CN"/>
        </w:rPr>
        <w:br/>
        <w:t xml:space="preserve">§ 3 ust. </w:t>
      </w:r>
      <w:r>
        <w:rPr>
          <w:sz w:val="22"/>
          <w:szCs w:val="22"/>
          <w:lang w:eastAsia="zh-CN"/>
        </w:rPr>
        <w:t>4</w:t>
      </w:r>
      <w:r w:rsidRPr="006627E2">
        <w:rPr>
          <w:sz w:val="22"/>
          <w:szCs w:val="22"/>
          <w:lang w:eastAsia="zh-CN"/>
        </w:rPr>
        <w:t>,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735FBD4F"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3AEE6E25"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5</w:t>
      </w:r>
      <w:r w:rsidRPr="006627E2">
        <w:rPr>
          <w:sz w:val="22"/>
          <w:szCs w:val="22"/>
          <w:lang w:eastAsia="zh-CN"/>
        </w:rPr>
        <w:t xml:space="preserve"> niniejszej umowy w odniesieniu do pojedynczej osoby wykonującej czynności wymienione w § 3 ust. 6 umowy, Wykonawca zapłaci Zamawiającemu karę umowną w wysokości 100,00 zł za każdy dzień zwłoki w wypełnieniu obowiązku, o którym mowa w § 3 ust. </w:t>
      </w:r>
      <w:r>
        <w:rPr>
          <w:sz w:val="22"/>
          <w:szCs w:val="22"/>
          <w:lang w:eastAsia="zh-CN"/>
        </w:rPr>
        <w:t>5</w:t>
      </w:r>
      <w:r w:rsidRPr="006627E2">
        <w:rPr>
          <w:sz w:val="22"/>
          <w:szCs w:val="22"/>
          <w:lang w:eastAsia="zh-CN"/>
        </w:rPr>
        <w:t xml:space="preserve"> umowy, jednakże łącznie nie więcej niż 0,5% kwoty brutto określonej w § 12 ust. 1 umowy.</w:t>
      </w:r>
    </w:p>
    <w:p w14:paraId="68045163"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6</w:t>
      </w:r>
      <w:r w:rsidRPr="006627E2">
        <w:rPr>
          <w:sz w:val="22"/>
          <w:szCs w:val="22"/>
          <w:lang w:eastAsia="zh-CN"/>
        </w:rPr>
        <w:t xml:space="preserve"> niniejszej umowy, Wykonawca zapłaci Zamawiającemu karę umowną w wysokości 100,00 zł za każdy dzień roboczy, w którym osoba, której dotyczy uchybienie, nie była zatrudniona na umowę o pracę, licząc od terminu wskazanego w § 3 ust. </w:t>
      </w:r>
      <w:r>
        <w:rPr>
          <w:sz w:val="22"/>
          <w:szCs w:val="22"/>
          <w:lang w:eastAsia="zh-CN"/>
        </w:rPr>
        <w:t>6</w:t>
      </w:r>
      <w:r w:rsidRPr="006627E2">
        <w:rPr>
          <w:sz w:val="22"/>
          <w:szCs w:val="22"/>
          <w:lang w:eastAsia="zh-CN"/>
        </w:rPr>
        <w:t>, jako termin ostateczny do naprawienia uchybienia, do dnia faktycznego naprawienia uchybienia przez Wykonawcę - jednakże łącznie nie więcej niż 0,5% kwoty brutto określonej w § 12 ust. 1 umowy.</w:t>
      </w:r>
    </w:p>
    <w:p w14:paraId="08B33BE7"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w:t>
      </w:r>
      <w:r w:rsidRPr="006627E2">
        <w:rPr>
          <w:sz w:val="22"/>
          <w:szCs w:val="22"/>
          <w:lang w:eastAsia="zh-CN"/>
        </w:rPr>
        <w:lastRenderedPageBreak/>
        <w:t xml:space="preserve">faktycznego naprawienia uchybienia przez podwykonawcę, poprzez przedstawienie Zamawiającemu i Wykonawcy dokumentów potwierdzających zatrudnienie powyższej osoby na umowę o pracę - jednakże łącznie nie więcej niż 0,5% kwoty brutto określonej </w:t>
      </w:r>
      <w:r w:rsidRPr="006627E2">
        <w:rPr>
          <w:sz w:val="22"/>
          <w:szCs w:val="22"/>
          <w:lang w:eastAsia="zh-CN"/>
        </w:rPr>
        <w:br/>
        <w:t>w § 12 ust. 1 umowy.</w:t>
      </w:r>
    </w:p>
    <w:p w14:paraId="5F0DC6D6" w14:textId="7320D5C6"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za brak zmiany umowy o podwykonawstwo w zakresie terminu zapłaty, zgodnie z art. 464 ust. 10 ustawy </w:t>
      </w:r>
      <w:proofErr w:type="spellStart"/>
      <w:r w:rsidRPr="006627E2">
        <w:rPr>
          <w:sz w:val="22"/>
          <w:szCs w:val="22"/>
          <w:lang w:eastAsia="zh-CN"/>
        </w:rPr>
        <w:t>pzp</w:t>
      </w:r>
      <w:proofErr w:type="spellEnd"/>
      <w:r w:rsidRPr="006627E2">
        <w:rPr>
          <w:sz w:val="22"/>
          <w:szCs w:val="22"/>
          <w:lang w:eastAsia="zh-CN"/>
        </w:rPr>
        <w:t>, w wysokości 0,05% kwoty brutto wskazanej w § 12 ust. 1 niniejszej umowy za każdy przypadek naruszenia</w:t>
      </w:r>
    </w:p>
    <w:p w14:paraId="2EADBFC6" w14:textId="57CA3512"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2.  </w:t>
      </w:r>
      <w:r w:rsidRPr="006627E2">
        <w:rPr>
          <w:sz w:val="22"/>
          <w:szCs w:val="22"/>
          <w:lang w:eastAsia="zh-CN"/>
        </w:rPr>
        <w:tab/>
        <w:t>Łączna wysokość kar umownych, o których mowa w ust. 1 pkt 1) – 3) i 5) – 1</w:t>
      </w:r>
      <w:r w:rsidR="0053636B">
        <w:rPr>
          <w:sz w:val="22"/>
          <w:szCs w:val="22"/>
          <w:lang w:eastAsia="zh-CN"/>
        </w:rPr>
        <w:t>5</w:t>
      </w:r>
      <w:r w:rsidRPr="006627E2">
        <w:rPr>
          <w:sz w:val="22"/>
          <w:szCs w:val="22"/>
          <w:lang w:eastAsia="zh-CN"/>
        </w:rPr>
        <w:t xml:space="preserve">), którą może dochodzić Zamawiający od Wykonawcy, stanowi maksymalnie 30% wynagrodzenia brutto, o którym mowa w § 12 ust. 1 niniejszej umowy. </w:t>
      </w:r>
    </w:p>
    <w:p w14:paraId="5AA2D702"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3. </w:t>
      </w:r>
      <w:r w:rsidRPr="006627E2">
        <w:rPr>
          <w:sz w:val="22"/>
          <w:szCs w:val="22"/>
          <w:lang w:eastAsia="zh-CN"/>
        </w:rPr>
        <w:tab/>
        <w:t>Zamawiający zapłaci Wykonawcy kary umowne z tytułu odstąpienia od umowy z przyczyn leżących po stronie Zamawiającego - w wysokości 10 % wynagrodzenia brutto, o którym mowa w § 12 ust. 1 niniejszej umowy. Kary powyższe nie obowiązują, jeżeli odstąpienie od umowy nastąpi z przyczyn, o których mowa w § 19 ust. 1, 2 i 5 niniejszej umowy.</w:t>
      </w:r>
    </w:p>
    <w:p w14:paraId="341F5DE4" w14:textId="03A6CECC"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4.  </w:t>
      </w:r>
      <w:r w:rsidRPr="006627E2">
        <w:rPr>
          <w:sz w:val="22"/>
          <w:szCs w:val="22"/>
          <w:lang w:eastAsia="zh-CN"/>
        </w:rPr>
        <w:tab/>
        <w:t>Naliczone Wykonawcy kary umowne, o których mowa w ust. 1 pkt 1) – 3) i 5) – 1</w:t>
      </w:r>
      <w:r w:rsidR="0053636B">
        <w:rPr>
          <w:sz w:val="22"/>
          <w:szCs w:val="22"/>
          <w:lang w:eastAsia="zh-CN"/>
        </w:rPr>
        <w:t>5</w:t>
      </w:r>
      <w:r w:rsidRPr="006627E2">
        <w:rPr>
          <w:sz w:val="22"/>
          <w:szCs w:val="22"/>
          <w:lang w:eastAsia="zh-CN"/>
        </w:rPr>
        <w:t>), mogą być potrącane z przysługującego Wykonawcy wynagrodzenia, z kolei naliczone kary umowne, na podstawie ust. 1 pkt 4), płatne będą przez Wykonawcę w terminie 14 dni od daty ich naliczenia przez Zamawiającego.</w:t>
      </w:r>
    </w:p>
    <w:p w14:paraId="3261B877" w14:textId="77777777" w:rsidR="004B0A7B"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5.</w:t>
      </w:r>
      <w:r w:rsidRPr="006627E2">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69EE6F64" w14:textId="77777777" w:rsidR="004B0A7B" w:rsidRPr="006627E2" w:rsidRDefault="004B0A7B" w:rsidP="004B0A7B">
      <w:pPr>
        <w:suppressAutoHyphens/>
        <w:snapToGrid w:val="0"/>
        <w:spacing w:line="276" w:lineRule="auto"/>
        <w:ind w:left="426" w:hanging="426"/>
        <w:jc w:val="both"/>
        <w:rPr>
          <w:sz w:val="22"/>
          <w:szCs w:val="22"/>
          <w:lang w:eastAsia="zh-CN"/>
        </w:rPr>
      </w:pPr>
    </w:p>
    <w:p w14:paraId="5A982D2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19 </w:t>
      </w:r>
    </w:p>
    <w:p w14:paraId="5A982D3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ODSTĄPIENIE OD UMOWY</w:t>
      </w:r>
    </w:p>
    <w:p w14:paraId="22728C8D" w14:textId="77777777" w:rsidR="004F7DFC" w:rsidRPr="001E2149" w:rsidRDefault="004F7DFC" w:rsidP="004F7DFC">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F86BC51"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1.</w:t>
      </w:r>
      <w:r w:rsidRPr="001E2149">
        <w:rPr>
          <w:kern w:val="1"/>
          <w:sz w:val="22"/>
          <w:szCs w:val="22"/>
          <w:lang w:eastAsia="zh-CN"/>
        </w:rPr>
        <w:tab/>
        <w:t>Zamawiającemu przysługuje prawo do odstąpienia od Umowy w terminie 30 dni od zaistnienia danej okoliczności, jeżeli:</w:t>
      </w:r>
    </w:p>
    <w:p w14:paraId="0EF320A8"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nie przystąpił do odbioru terenu budowy w terminie określonym w § 6 ust. 1 umowy,</w:t>
      </w:r>
    </w:p>
    <w:p w14:paraId="20388D79"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2) </w:t>
      </w:r>
      <w:r w:rsidRPr="001E2149">
        <w:rPr>
          <w:sz w:val="22"/>
          <w:szCs w:val="22"/>
          <w:lang w:eastAsia="zh-CN"/>
        </w:rPr>
        <w:tab/>
        <w:t>Wykonawca przerwał z przyczyn leżących po stronie Wykonawcy realizację przedmiotu Umowy i przerwa ta trwa dłużej niż 15 dni,</w:t>
      </w:r>
    </w:p>
    <w:p w14:paraId="34981687"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3) </w:t>
      </w:r>
      <w:r w:rsidRPr="001E2149">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49A4FC07" w14:textId="77777777" w:rsidR="004F7DFC" w:rsidRPr="001E2149" w:rsidRDefault="004F7DFC" w:rsidP="004F7DFC">
      <w:pPr>
        <w:spacing w:line="276" w:lineRule="auto"/>
        <w:ind w:left="851" w:hanging="425"/>
        <w:jc w:val="both"/>
        <w:rPr>
          <w:sz w:val="22"/>
          <w:szCs w:val="22"/>
        </w:rPr>
      </w:pPr>
      <w:proofErr w:type="gramStart"/>
      <w:r w:rsidRPr="001E2149">
        <w:rPr>
          <w:sz w:val="22"/>
          <w:szCs w:val="22"/>
          <w:lang w:eastAsia="zh-CN"/>
        </w:rPr>
        <w:t>4)</w:t>
      </w:r>
      <w:proofErr w:type="gramEnd"/>
      <w:r w:rsidRPr="001E2149">
        <w:rPr>
          <w:sz w:val="22"/>
          <w:szCs w:val="22"/>
          <w:lang w:eastAsia="zh-CN"/>
        </w:rPr>
        <w:t xml:space="preserve"> </w:t>
      </w:r>
      <w:r w:rsidRPr="001E2149">
        <w:rPr>
          <w:sz w:val="22"/>
          <w:szCs w:val="22"/>
          <w:lang w:eastAsia="zh-CN"/>
        </w:rPr>
        <w:tab/>
      </w:r>
      <w:r w:rsidRPr="001E2149">
        <w:rPr>
          <w:sz w:val="22"/>
          <w:szCs w:val="22"/>
        </w:rPr>
        <w:t>jeżeli zachodzi co najmniej jedna z następujących okoliczności:</w:t>
      </w:r>
    </w:p>
    <w:p w14:paraId="59658137" w14:textId="77777777" w:rsidR="004F7DFC" w:rsidRPr="001E2149" w:rsidRDefault="004F7DFC" w:rsidP="004F7DFC">
      <w:pPr>
        <w:spacing w:line="276" w:lineRule="auto"/>
        <w:ind w:left="1276" w:hanging="425"/>
        <w:jc w:val="both"/>
        <w:rPr>
          <w:sz w:val="22"/>
          <w:szCs w:val="22"/>
        </w:rPr>
      </w:pPr>
      <w:r w:rsidRPr="001E2149">
        <w:rPr>
          <w:sz w:val="22"/>
          <w:szCs w:val="22"/>
        </w:rPr>
        <w:t xml:space="preserve">a) </w:t>
      </w:r>
      <w:r w:rsidRPr="001E2149">
        <w:rPr>
          <w:sz w:val="22"/>
          <w:szCs w:val="22"/>
        </w:rPr>
        <w:tab/>
        <w:t xml:space="preserve">dokonano zmiany umowy z naruszeniem art. 454 i art. 455 ustawy </w:t>
      </w:r>
      <w:proofErr w:type="spellStart"/>
      <w:r w:rsidRPr="001E2149">
        <w:rPr>
          <w:sz w:val="22"/>
          <w:szCs w:val="22"/>
        </w:rPr>
        <w:t>pzp</w:t>
      </w:r>
      <w:proofErr w:type="spellEnd"/>
      <w:r w:rsidRPr="001E2149">
        <w:rPr>
          <w:sz w:val="22"/>
          <w:szCs w:val="22"/>
        </w:rPr>
        <w:t>,</w:t>
      </w:r>
    </w:p>
    <w:p w14:paraId="261B11AB" w14:textId="77777777" w:rsidR="004F7DFC" w:rsidRPr="001E2149" w:rsidRDefault="004F7DFC" w:rsidP="004F7DFC">
      <w:pPr>
        <w:spacing w:line="276" w:lineRule="auto"/>
        <w:ind w:left="1276" w:hanging="425"/>
        <w:jc w:val="both"/>
        <w:rPr>
          <w:sz w:val="22"/>
          <w:szCs w:val="22"/>
        </w:rPr>
      </w:pPr>
      <w:r w:rsidRPr="001E2149">
        <w:rPr>
          <w:sz w:val="22"/>
          <w:szCs w:val="22"/>
        </w:rPr>
        <w:t xml:space="preserve">b) </w:t>
      </w:r>
      <w:r w:rsidRPr="001E2149">
        <w:rPr>
          <w:sz w:val="22"/>
          <w:szCs w:val="22"/>
        </w:rPr>
        <w:tab/>
        <w:t xml:space="preserve">Wykonawca w chwili zawarcia umowy podlegał wykluczeniu na podstawie art. 108 ustawy </w:t>
      </w:r>
      <w:proofErr w:type="spellStart"/>
      <w:r w:rsidRPr="001E2149">
        <w:rPr>
          <w:sz w:val="22"/>
          <w:szCs w:val="22"/>
        </w:rPr>
        <w:t>pzp</w:t>
      </w:r>
      <w:proofErr w:type="spellEnd"/>
      <w:r w:rsidRPr="001E2149">
        <w:rPr>
          <w:sz w:val="22"/>
          <w:szCs w:val="22"/>
        </w:rPr>
        <w:t>,</w:t>
      </w:r>
    </w:p>
    <w:p w14:paraId="77819C2B" w14:textId="77777777" w:rsidR="004F7DFC" w:rsidRPr="001E2149" w:rsidRDefault="004F7DFC" w:rsidP="004F7DFC">
      <w:pPr>
        <w:spacing w:line="276" w:lineRule="auto"/>
        <w:ind w:left="1276" w:hanging="425"/>
        <w:jc w:val="both"/>
        <w:rPr>
          <w:sz w:val="22"/>
          <w:szCs w:val="22"/>
        </w:rPr>
      </w:pPr>
      <w:r w:rsidRPr="001E2149">
        <w:rPr>
          <w:sz w:val="22"/>
          <w:szCs w:val="22"/>
        </w:rPr>
        <w:t xml:space="preserve">c) </w:t>
      </w:r>
      <w:r w:rsidRPr="001E2149">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510FAA"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5) </w:t>
      </w:r>
      <w:r w:rsidRPr="001E2149">
        <w:rPr>
          <w:sz w:val="22"/>
          <w:szCs w:val="22"/>
          <w:lang w:eastAsia="zh-CN"/>
        </w:rPr>
        <w:tab/>
        <w:t>Wykonawca realizuje roboty przewidziane niniejszą umową w sposób niezgodny z Dokumentacją inwestycji, wskazaniami Zamawiającego lub niniejszą umową,</w:t>
      </w:r>
    </w:p>
    <w:p w14:paraId="3AD2B1EB"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lastRenderedPageBreak/>
        <w:t xml:space="preserve">6) </w:t>
      </w:r>
      <w:r w:rsidRPr="001E2149">
        <w:rPr>
          <w:kern w:val="1"/>
          <w:sz w:val="22"/>
          <w:szCs w:val="22"/>
          <w:lang w:eastAsia="zh-CN"/>
        </w:rPr>
        <w:tab/>
        <w:t xml:space="preserve">Wykonawca </w:t>
      </w:r>
      <w:r w:rsidRPr="001E2149">
        <w:rPr>
          <w:spacing w:val="-2"/>
          <w:kern w:val="1"/>
          <w:sz w:val="22"/>
          <w:szCs w:val="22"/>
          <w:lang w:eastAsia="zh-CN"/>
        </w:rPr>
        <w:t xml:space="preserve">staje się niewypłacalny, przechodzi w stan likwidacji, ma ustanowionego administratora lub układa się ze swoimi </w:t>
      </w:r>
      <w:r w:rsidRPr="001E2149">
        <w:rPr>
          <w:spacing w:val="-4"/>
          <w:kern w:val="1"/>
          <w:sz w:val="22"/>
          <w:szCs w:val="22"/>
          <w:lang w:eastAsia="zh-CN"/>
        </w:rPr>
        <w:t>wierzycielami lub prowadzi przedsiębiorstwo z likwidatorem, kuratorem lub za</w:t>
      </w:r>
      <w:r w:rsidRPr="001E2149">
        <w:rPr>
          <w:spacing w:val="-7"/>
          <w:kern w:val="1"/>
          <w:sz w:val="22"/>
          <w:szCs w:val="22"/>
          <w:lang w:eastAsia="zh-CN"/>
        </w:rPr>
        <w:t xml:space="preserve">rządcą w celu zabezpieczenia należności kredytodawców, lub jeżeli prowadzone </w:t>
      </w:r>
      <w:r w:rsidRPr="001E2149">
        <w:rPr>
          <w:spacing w:val="3"/>
          <w:kern w:val="1"/>
          <w:sz w:val="22"/>
          <w:szCs w:val="22"/>
          <w:lang w:eastAsia="zh-CN"/>
        </w:rPr>
        <w:t>jest jakiekolwiek działanie lub ma miejsce jakiekolwiek wydarzenie, które</w:t>
      </w:r>
      <w:r w:rsidRPr="001E2149">
        <w:rPr>
          <w:spacing w:val="-3"/>
          <w:kern w:val="1"/>
          <w:sz w:val="22"/>
          <w:szCs w:val="22"/>
          <w:lang w:eastAsia="zh-CN"/>
        </w:rPr>
        <w:t xml:space="preserve"> ma podobny skutek do któregokolwiek z wyżej wymienionych czynów lub wydarzeń.</w:t>
      </w:r>
    </w:p>
    <w:p w14:paraId="400050F3"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sidRPr="001E2149">
        <w:rPr>
          <w:kern w:val="1"/>
          <w:sz w:val="22"/>
          <w:szCs w:val="22"/>
          <w:lang w:eastAsia="zh-CN"/>
        </w:rPr>
        <w:br/>
      </w:r>
      <w:r w:rsidRPr="001E2149">
        <w:rPr>
          <w:b/>
          <w:kern w:val="1"/>
          <w:sz w:val="22"/>
          <w:szCs w:val="22"/>
          <w:lang w:eastAsia="zh-CN"/>
        </w:rPr>
        <w:t>(w takim wypadku uprawnienie do odstąpienia od umowy przysługuje Zamawiającemu przez cały okres jej obowiązywania, bez konieczności zakreślania terminu na odstąpienie).</w:t>
      </w:r>
    </w:p>
    <w:p w14:paraId="672E462D"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3.</w:t>
      </w:r>
      <w:r w:rsidRPr="001E2149">
        <w:rPr>
          <w:kern w:val="1"/>
          <w:sz w:val="22"/>
          <w:szCs w:val="22"/>
          <w:lang w:eastAsia="zh-CN"/>
        </w:rPr>
        <w:tab/>
        <w:t>W przypadku odstąpienia od umowy Wykonawcę oraz Zamawiającego obciążają następujące obowiązki szczegółowe:</w:t>
      </w:r>
    </w:p>
    <w:p w14:paraId="75472C9F"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zabezpieczy przerwane roboty w zakresie obustronnie uzgodnionym na koszt strony, z której to winy nastąpiło odstąpienie od umowy lub przerwanie robót,</w:t>
      </w:r>
    </w:p>
    <w:p w14:paraId="4687CEC4"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3140A8B"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3)  </w:t>
      </w:r>
      <w:r w:rsidRPr="001E2149">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12E5726E"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4)  </w:t>
      </w:r>
      <w:r w:rsidRPr="001E2149">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763AA13"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5)   </w:t>
      </w:r>
      <w:r w:rsidRPr="001E2149">
        <w:rPr>
          <w:kern w:val="1"/>
          <w:sz w:val="22"/>
          <w:szCs w:val="22"/>
          <w:lang w:eastAsia="zh-CN"/>
        </w:rPr>
        <w:tab/>
        <w:t>Wykonawca niezwłocznie, nie później jednak niż w terminie do 10 dni, usunie z terenu budowy urządzenia zaplecza przez niego dostarczone.</w:t>
      </w:r>
    </w:p>
    <w:p w14:paraId="158052A7"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4.</w:t>
      </w:r>
      <w:r w:rsidRPr="001E2149">
        <w:rPr>
          <w:kern w:val="1"/>
          <w:sz w:val="22"/>
          <w:szCs w:val="22"/>
          <w:lang w:eastAsia="zh-CN"/>
        </w:rPr>
        <w:tab/>
        <w:t>Zamawiający w razie odstąpienia od umowy z przyczyn, za które Wykonawca nie odpowiada, obowiązany jest do:</w:t>
      </w:r>
    </w:p>
    <w:p w14:paraId="76EF8989"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E7C47CD"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60DB6733" w14:textId="77777777" w:rsidR="004F7DFC" w:rsidRPr="001E2149" w:rsidRDefault="004F7DFC" w:rsidP="004F7DFC">
      <w:pPr>
        <w:suppressAutoHyphens/>
        <w:snapToGrid w:val="0"/>
        <w:spacing w:line="276" w:lineRule="auto"/>
        <w:ind w:left="851" w:hanging="425"/>
        <w:jc w:val="both"/>
        <w:rPr>
          <w:sz w:val="22"/>
          <w:szCs w:val="22"/>
          <w:lang w:eastAsia="zh-CN"/>
        </w:rPr>
      </w:pPr>
      <w:r w:rsidRPr="001E2149">
        <w:rPr>
          <w:sz w:val="22"/>
          <w:szCs w:val="22"/>
          <w:lang w:eastAsia="zh-CN"/>
        </w:rPr>
        <w:t xml:space="preserve">3) </w:t>
      </w:r>
      <w:r w:rsidRPr="001E2149">
        <w:rPr>
          <w:sz w:val="22"/>
          <w:szCs w:val="22"/>
          <w:lang w:eastAsia="zh-CN"/>
        </w:rPr>
        <w:tab/>
        <w:t>przejęcia od Wykonawcy terenu budowy pod swój dozór w terminie do 7 dni od daty dokonania odbioru robót.</w:t>
      </w:r>
    </w:p>
    <w:p w14:paraId="5C1306A9"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2"/>
          <w:lang w:eastAsia="zh-CN"/>
        </w:rPr>
        <w:t xml:space="preserve">Niezależnie od powyższego, </w:t>
      </w:r>
      <w:r w:rsidRPr="001E2149">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1E2149">
        <w:rPr>
          <w:sz w:val="22"/>
          <w:szCs w:val="22"/>
          <w:lang w:eastAsia="zh-CN"/>
        </w:rPr>
        <w:t>średnie ceny SEKOCENBUD dla kwartału poprzedzającego termin wykonania robót budowlanych.</w:t>
      </w:r>
    </w:p>
    <w:p w14:paraId="60F37A41"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lastRenderedPageBreak/>
        <w:t>W przypadku odstąpienia od części robót, na zasadach wskazanych w ust. 5, wynagrodzenie ryczałtowe należne Wykonawcy, o którym mowa w § 12 ust. 1 umowy, ulega proporcjonalnemu obniżeniu o wartość robót niewykonanych przez Wykonawcę.</w:t>
      </w:r>
    </w:p>
    <w:p w14:paraId="77A5E8ED"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Obniżenie wynagrodzenia, w oparciu o przepisy ust 5 i 6, nie wymaga zawarcia przez Strony aneksu, a dokonywane jest jednostronnie w oświadczeniu Zamawiającego o odstąpieniu od części robót. W sytuacji,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2E5B9B8" w14:textId="77777777" w:rsidR="004F7DFC" w:rsidRPr="001E2149" w:rsidRDefault="004F7DFC" w:rsidP="004F7DFC">
      <w:pPr>
        <w:suppressAutoHyphens/>
        <w:snapToGrid w:val="0"/>
        <w:spacing w:line="276" w:lineRule="auto"/>
        <w:ind w:left="426"/>
        <w:jc w:val="both"/>
        <w:rPr>
          <w:sz w:val="22"/>
          <w:szCs w:val="22"/>
          <w:lang w:eastAsia="zh-CN"/>
        </w:rPr>
      </w:pPr>
    </w:p>
    <w:p w14:paraId="5A982D49" w14:textId="77777777" w:rsidR="004A5675" w:rsidRPr="004A5675" w:rsidRDefault="004A5675" w:rsidP="004A5675">
      <w:pPr>
        <w:keepNext/>
        <w:suppressAutoHyphens/>
        <w:snapToGrid w:val="0"/>
        <w:spacing w:line="276" w:lineRule="auto"/>
        <w:jc w:val="center"/>
        <w:textAlignment w:val="baseline"/>
        <w:rPr>
          <w:b/>
          <w:bCs/>
          <w:kern w:val="1"/>
          <w:sz w:val="22"/>
          <w:szCs w:val="22"/>
          <w:lang w:eastAsia="zh-CN"/>
        </w:rPr>
      </w:pPr>
      <w:r w:rsidRPr="004A5675">
        <w:rPr>
          <w:b/>
          <w:bCs/>
          <w:kern w:val="1"/>
          <w:sz w:val="22"/>
          <w:szCs w:val="22"/>
          <w:lang w:eastAsia="zh-CN"/>
        </w:rPr>
        <w:t>§ 20</w:t>
      </w:r>
    </w:p>
    <w:p w14:paraId="5A982D4A" w14:textId="77777777" w:rsidR="004A5675" w:rsidRPr="00931D70" w:rsidRDefault="00931D70" w:rsidP="004A5675">
      <w:pPr>
        <w:keepNext/>
        <w:suppressAutoHyphens/>
        <w:snapToGrid w:val="0"/>
        <w:spacing w:line="276" w:lineRule="auto"/>
        <w:jc w:val="center"/>
        <w:textAlignment w:val="baseline"/>
        <w:rPr>
          <w:b/>
          <w:bCs/>
          <w:kern w:val="1"/>
          <w:sz w:val="22"/>
          <w:szCs w:val="22"/>
          <w:u w:val="single"/>
          <w:lang w:eastAsia="zh-CN"/>
        </w:rPr>
      </w:pPr>
      <w:r w:rsidRPr="00931D70">
        <w:rPr>
          <w:b/>
          <w:bCs/>
          <w:kern w:val="1"/>
          <w:sz w:val="22"/>
          <w:szCs w:val="22"/>
          <w:u w:val="single"/>
          <w:lang w:eastAsia="zh-CN"/>
        </w:rPr>
        <w:t>SIŁA WYŻSZA</w:t>
      </w:r>
    </w:p>
    <w:p w14:paraId="63595E9F" w14:textId="77777777" w:rsidR="00047421" w:rsidRPr="00966451" w:rsidRDefault="00047421" w:rsidP="00047421">
      <w:pPr>
        <w:keepNext/>
        <w:suppressAutoHyphens/>
        <w:snapToGrid w:val="0"/>
        <w:spacing w:line="276" w:lineRule="auto"/>
        <w:jc w:val="center"/>
        <w:textAlignment w:val="baseline"/>
        <w:rPr>
          <w:b/>
          <w:bCs/>
          <w:kern w:val="2"/>
          <w:sz w:val="22"/>
          <w:szCs w:val="22"/>
          <w:lang w:eastAsia="zh-CN"/>
        </w:rPr>
      </w:pPr>
    </w:p>
    <w:p w14:paraId="768FE2BC"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08FA327F"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trwające dłużej niż 5 dni.</w:t>
      </w:r>
    </w:p>
    <w:p w14:paraId="016FF0B5"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t>Każda ze stron winna dołożyć wszelkich starań dla zminimalizowania opóźnienia w wypełnieniu swoich zobowiązań wynikającego zaistnieniem siły wyższej.</w:t>
      </w:r>
    </w:p>
    <w:p w14:paraId="3E71F691"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t>Dla uniknięcia wątpliwości Strony uzgadniają, iż zdarzeniem siły wyższej nie są warunki atmosferyczne nie mające charakteru klęski żywiołowej, w tym w szczególności zmiany temperatury, opady atmosferyczne itp.</w:t>
      </w:r>
    </w:p>
    <w:p w14:paraId="350CF5F7"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t>W przypadku powołania się którejkolwiek ze Stron na niniejszy paragraf, powiadomi ona drugą Stronę o zaistnieniu okoliczności siły wyższej, a także wykaże, iż podjęła wszelkie realne kroki celem minimalizacji skutków wystąpienia siły wyższej. Wykonawca jest zobowiązany powiadomić Zamawiającego pisemnie lub elektronicznie najpóźniej w ciągu 24 godzin o fakcie wstrzymania robót z powodu siły wyższej, pod rygorem nieuznania przyczyn wyłączających odpowiedzialność Wykonawcy za nieterminowe wykonanie robót z powodu siły wyższej.</w:t>
      </w:r>
    </w:p>
    <w:p w14:paraId="4D44C924"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t xml:space="preserve">Niezwłocznie po wstrzymaniu robót na skutek działania siły wyższej, Wykonawca zobowiązany jest w uzgodnieniu z Zamawiającym do dokonania pełnej inwentaryzacji wykonanych robót, materiałów, urządzeń i wyposażenia, znajdujących się na terenie budowy służących wykonaniu przedmiotu Umowy. </w:t>
      </w:r>
    </w:p>
    <w:p w14:paraId="62E53DB2" w14:textId="77777777" w:rsidR="00047421" w:rsidRPr="00966451" w:rsidRDefault="00047421" w:rsidP="00047421">
      <w:pPr>
        <w:suppressAutoHyphens/>
        <w:snapToGrid w:val="0"/>
        <w:spacing w:line="276" w:lineRule="auto"/>
        <w:ind w:left="360" w:hanging="360"/>
        <w:jc w:val="both"/>
        <w:rPr>
          <w:sz w:val="22"/>
          <w:szCs w:val="22"/>
          <w:lang w:eastAsia="zh-CN"/>
        </w:rPr>
      </w:pPr>
    </w:p>
    <w:p w14:paraId="5A982D50"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lastRenderedPageBreak/>
        <w:t xml:space="preserve">§ 21 </w:t>
      </w:r>
    </w:p>
    <w:p w14:paraId="5A982D51"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ZMIANA UMOWY</w:t>
      </w:r>
    </w:p>
    <w:p w14:paraId="7B49AFC8" w14:textId="77777777" w:rsidR="00812BB1" w:rsidRPr="001E2149" w:rsidRDefault="00812BB1" w:rsidP="00812BB1">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4E9878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1E00902C"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16A7AAD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39511507" w14:textId="77777777" w:rsidR="00812BB1" w:rsidRPr="001E2149" w:rsidRDefault="00812BB1" w:rsidP="00812BB1">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 xml:space="preserve">Zakazuje się istotnych zmian postanowień zawartej umowy, o których mowa w 454 ust. 2 ustawy </w:t>
      </w:r>
      <w:proofErr w:type="spellStart"/>
      <w:r w:rsidRPr="001E2149">
        <w:rPr>
          <w:sz w:val="22"/>
          <w:szCs w:val="22"/>
          <w:lang w:eastAsia="zh-CN"/>
        </w:rPr>
        <w:t>Pzp</w:t>
      </w:r>
      <w:proofErr w:type="spellEnd"/>
      <w:r w:rsidRPr="001E2149">
        <w:rPr>
          <w:sz w:val="22"/>
          <w:szCs w:val="22"/>
          <w:lang w:eastAsia="zh-CN"/>
        </w:rPr>
        <w:t>, chyba że zmiana będzie dotyczyła następujących postanowień umowy w zakresie:</w:t>
      </w:r>
    </w:p>
    <w:p w14:paraId="76A0861B"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0745AE7A"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aktualizacji rozwiązań projektowych z uwagi na postęp technologiczny,</w:t>
      </w:r>
    </w:p>
    <w:p w14:paraId="17432AC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producenta urządzeń lub wyposażenia,</w:t>
      </w:r>
    </w:p>
    <w:p w14:paraId="06CBFCF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zakresu, wymiarów, położenia lub wysokości części robót budowlanych,</w:t>
      </w:r>
    </w:p>
    <w:p w14:paraId="5AB36052"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rPr>
        <w:t>zmiany kolejności i terminów wykonywania robót budowlanych lub ich części, w tym także terminu końcowego</w:t>
      </w:r>
      <w:r w:rsidRPr="001E2149">
        <w:rPr>
          <w:sz w:val="22"/>
          <w:szCs w:val="22"/>
          <w:lang w:eastAsia="zh-CN"/>
        </w:rPr>
        <w:t>,</w:t>
      </w:r>
    </w:p>
    <w:p w14:paraId="77A9F58E"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4E3E4DA8"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 xml:space="preserve">zwiększenia zakresu robót budowlanych, </w:t>
      </w:r>
    </w:p>
    <w:p w14:paraId="473616A6"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rezygnacji z wykonania części robót budowlanych, przy czym minimalny zakres świadczenie Wykonawcy nie może być niższy od 75% całości umowy,</w:t>
      </w:r>
    </w:p>
    <w:p w14:paraId="010FB85F"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5320D4B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2D8DB09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2FBCB865"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75FADA3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 xml:space="preserve">stawki podatku od towaru i usług, </w:t>
      </w:r>
    </w:p>
    <w:p w14:paraId="3392AD40" w14:textId="465062C9"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w:t>
      </w:r>
      <w:proofErr w:type="spellStart"/>
      <w:r w:rsidR="00047421" w:rsidRPr="003322EE">
        <w:rPr>
          <w:sz w:val="22"/>
        </w:rPr>
        <w:t>t.j</w:t>
      </w:r>
      <w:proofErr w:type="spellEnd"/>
      <w:r w:rsidR="00047421" w:rsidRPr="003322EE">
        <w:rPr>
          <w:sz w:val="22"/>
        </w:rPr>
        <w:t>. Dz. U. z 2024 r. poz. 1773</w:t>
      </w:r>
      <w:r w:rsidRPr="001E2149">
        <w:rPr>
          <w:sz w:val="22"/>
        </w:rPr>
        <w:t>),</w:t>
      </w:r>
    </w:p>
    <w:p w14:paraId="1D0D437F"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20E33169" w14:textId="4FDF9B6E"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gromadzenia i wysokości wpłat do pracowniczych planów kapitałowych, o których mowa w ustawie z dnia 4 października 2018 r. o pracowniczych planach kapitałowych (</w:t>
      </w:r>
      <w:proofErr w:type="spellStart"/>
      <w:r w:rsidR="00047421" w:rsidRPr="003322EE">
        <w:rPr>
          <w:sz w:val="22"/>
        </w:rPr>
        <w:t>t.j</w:t>
      </w:r>
      <w:proofErr w:type="spellEnd"/>
      <w:r w:rsidR="00047421" w:rsidRPr="003322EE">
        <w:rPr>
          <w:sz w:val="22"/>
        </w:rPr>
        <w:t>. Dz. U. z 2024 r. poz. 427</w:t>
      </w:r>
      <w:r w:rsidRPr="001E2149">
        <w:rPr>
          <w:sz w:val="22"/>
        </w:rPr>
        <w:t>), jeżeli zmiany te będą miały wpływ na koszty wykonania zamówienia przez wykonawcę. Strony dokonają ponownego ustalenia wynagrodzenia Wykonawcy w oparciu o cenę netto z oferty, z uwzględnieniem już rozliczonych prac</w:t>
      </w:r>
      <w:r w:rsidRPr="001E2149">
        <w:rPr>
          <w:sz w:val="22"/>
          <w:szCs w:val="22"/>
          <w:lang w:eastAsia="zh-CN"/>
        </w:rPr>
        <w:t>.</w:t>
      </w:r>
    </w:p>
    <w:p w14:paraId="46EB4D8E"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4C0B1435"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propozycji zmiany,</w:t>
      </w:r>
    </w:p>
    <w:p w14:paraId="60130400"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uzasadnienie zmiany,</w:t>
      </w:r>
    </w:p>
    <w:p w14:paraId="548D7088"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obliczenie kosztów zmiany zgodnie z zasadami określonymi w umowie, jeżeli zmiana będzie miała wpływ na wynagrodzenie Wykonawcy,</w:t>
      </w:r>
    </w:p>
    <w:p w14:paraId="5122E6E6"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wpływu zmiany na Harmonogram rzeczowo – finansowy i termin wykonania umowy.</w:t>
      </w:r>
    </w:p>
    <w:p w14:paraId="4300E90F"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lastRenderedPageBreak/>
        <w:t>Zmiany, o których mowa w ust. 4 (z wyłączeniem zmian w zakresie podwykonawców), mogą zostać dokonane, jeżeli ich uzasadnieniem są niżej wymienione okoliczności:</w:t>
      </w:r>
    </w:p>
    <w:p w14:paraId="14F9C6AF" w14:textId="165C4BDF"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00047421">
        <w:rPr>
          <w:sz w:val="22"/>
        </w:rPr>
        <w:t xml:space="preserve"> </w:t>
      </w:r>
      <w:r>
        <w:rPr>
          <w:sz w:val="22"/>
        </w:rPr>
        <w:t>lub konieczności dostosowania warunków płatności do otrzymanej promesy lub innego dokumentu, który stanowi źródło dofinansowania zamówienia,</w:t>
      </w:r>
    </w:p>
    <w:p w14:paraId="4D47E01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obniżenie kosztu wykonania robót lub kosztu eksploatacji (użytkowania) obiektu,</w:t>
      </w:r>
    </w:p>
    <w:p w14:paraId="596BEABA"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poprawa wartości lub podniesienia sprawności ukończonych robót budowlanych,</w:t>
      </w:r>
    </w:p>
    <w:p w14:paraId="1C18D9C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obowiązujących przepisów,</w:t>
      </w:r>
    </w:p>
    <w:p w14:paraId="0066A87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wydajności urządzeń,</w:t>
      </w:r>
    </w:p>
    <w:p w14:paraId="7D58BD08"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5058CEC6"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bezpieczeństwa wykonywania robót,</w:t>
      </w:r>
    </w:p>
    <w:p w14:paraId="7A01555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 xml:space="preserve">ograniczenie środków budżetowych przeznaczonych na realizację zamówienia, </w:t>
      </w:r>
    </w:p>
    <w:p w14:paraId="2033315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66F978F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ujawnienie w trakcie realizacji robót budowlanych urządzeń podziemnych, których istnienie lub lokalizacja nie wynika z map uzbrojenia,</w:t>
      </w:r>
    </w:p>
    <w:p w14:paraId="0BA1FD0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usprawnienia w trakcie użytkowania obiektu,</w:t>
      </w:r>
    </w:p>
    <w:p w14:paraId="607423CB"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628E1C6E"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00E5813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7F9A682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awarii lub katastrofy budowlanej, nie wynikającej z działania lub zaniechania Wykonawcy,</w:t>
      </w:r>
    </w:p>
    <w:p w14:paraId="619B80B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25A57699"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siła wyższa,</w:t>
      </w:r>
    </w:p>
    <w:p w14:paraId="57C39310"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04EDB198"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Niezależnie od powyższych zapisów, zmiana umowy może zostać dokonana w sytuacjach i na warunkach określonych w art. 455 ust. 1 pkt 2) – 4) i ust. 2 ustawy </w:t>
      </w:r>
      <w:proofErr w:type="spellStart"/>
      <w:r w:rsidRPr="001E2149">
        <w:rPr>
          <w:sz w:val="22"/>
        </w:rPr>
        <w:t>Pzp</w:t>
      </w:r>
      <w:proofErr w:type="spellEnd"/>
      <w:r w:rsidRPr="001E2149">
        <w:rPr>
          <w:sz w:val="22"/>
        </w:rPr>
        <w:t>.</w:t>
      </w:r>
      <w:r w:rsidRPr="001E2149">
        <w:rPr>
          <w:strike/>
          <w:sz w:val="22"/>
        </w:rPr>
        <w:t xml:space="preserve"> </w:t>
      </w:r>
    </w:p>
    <w:p w14:paraId="2DC2D376" w14:textId="56F3F36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Podstawę obliczenia kosztów zmiany, o której mowa w ust. 6 lit. b), c), </w:t>
      </w:r>
      <w:r w:rsidR="009119AE">
        <w:rPr>
          <w:sz w:val="22"/>
        </w:rPr>
        <w:t>f</w:t>
      </w:r>
      <w:r w:rsidRPr="001E2149">
        <w:rPr>
          <w:sz w:val="22"/>
        </w:rPr>
        <w:t xml:space="preserve">) lub </w:t>
      </w:r>
      <w:r w:rsidR="009119AE">
        <w:rPr>
          <w:sz w:val="22"/>
        </w:rPr>
        <w:t>h</w:t>
      </w:r>
      <w:r w:rsidRPr="001E2149">
        <w:rPr>
          <w:sz w:val="22"/>
        </w:rPr>
        <w:t>), w przypadku, gdy zmiany będą wynikać ze zmiany dokumentacji projektowej lub specyfikacji technicznej wykonania odbioru robót budowlanych, stanowi projekt zamienny, oraz:</w:t>
      </w:r>
    </w:p>
    <w:p w14:paraId="26371509" w14:textId="77777777" w:rsidR="00812BB1" w:rsidRPr="001E2149" w:rsidRDefault="00812BB1" w:rsidP="00812BB1">
      <w:pPr>
        <w:numPr>
          <w:ilvl w:val="1"/>
          <w:numId w:val="30"/>
        </w:numPr>
        <w:tabs>
          <w:tab w:val="left" w:pos="851"/>
          <w:tab w:val="left" w:pos="1440"/>
        </w:tabs>
        <w:spacing w:line="276" w:lineRule="auto"/>
        <w:ind w:left="851" w:hanging="426"/>
        <w:jc w:val="both"/>
        <w:rPr>
          <w:sz w:val="22"/>
        </w:rPr>
      </w:pPr>
      <w:r w:rsidRPr="001E2149">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2A2EB278" w14:textId="77777777" w:rsidR="00812BB1" w:rsidRPr="001E2149" w:rsidRDefault="00812BB1" w:rsidP="00812BB1">
      <w:pPr>
        <w:numPr>
          <w:ilvl w:val="1"/>
          <w:numId w:val="18"/>
        </w:numPr>
        <w:tabs>
          <w:tab w:val="left" w:pos="644"/>
          <w:tab w:val="left" w:pos="851"/>
          <w:tab w:val="left" w:pos="1440"/>
        </w:tabs>
        <w:spacing w:line="276" w:lineRule="auto"/>
        <w:ind w:left="851" w:hanging="426"/>
        <w:jc w:val="both"/>
        <w:rPr>
          <w:sz w:val="22"/>
        </w:rPr>
      </w:pPr>
      <w:r w:rsidRPr="001E2149">
        <w:rPr>
          <w:sz w:val="22"/>
        </w:rPr>
        <w:lastRenderedPageBreak/>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5C8161E9"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6A9609F3" w14:textId="18BB43B0"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wypadku zmiany, o której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pierwsze, wartość netto wynagrodzenia Wykonawcy nie zmieni się, a określona w aneksie wartość brutto wynagrodzenia zostanie wyliczona na podstawie nowych przepisów.</w:t>
      </w:r>
    </w:p>
    <w:p w14:paraId="1908951C" w14:textId="6E0C7143"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której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94D00E0" w14:textId="43A40773"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których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A2789F0" w14:textId="5C078958"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Wprowadzenie zmian wysokości wynagrodzenia wymaga uprzedniego wykazania przez Wykonawcę dowodami z dokumentów wysokości dodatkowych koszów wynikających z wprowadzenia zmian, o których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drugie do czwarte.</w:t>
      </w:r>
    </w:p>
    <w:p w14:paraId="79E379B3"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719281F9" w14:textId="6790D6C6" w:rsidR="00812BB1" w:rsidRPr="009A6F58" w:rsidRDefault="00812BB1" w:rsidP="00812BB1">
      <w:pPr>
        <w:pStyle w:val="Akapitzlist"/>
        <w:numPr>
          <w:ilvl w:val="0"/>
          <w:numId w:val="19"/>
        </w:numPr>
        <w:spacing w:line="276" w:lineRule="auto"/>
        <w:ind w:left="426" w:hanging="426"/>
        <w:jc w:val="both"/>
        <w:rPr>
          <w:sz w:val="22"/>
        </w:rPr>
      </w:pPr>
      <w:r w:rsidRPr="009A6F58">
        <w:rPr>
          <w:sz w:val="22"/>
        </w:rPr>
        <w:t xml:space="preserve">Dokonanie zmian, o których mowa w ust. 4, wymaga podpisania aneksu do umowy, z zastrzeżeniem wyjątków wskazanych w treści niniejszej umowy.  </w:t>
      </w:r>
    </w:p>
    <w:p w14:paraId="1C9120A0" w14:textId="77777777" w:rsidR="00812BB1" w:rsidRPr="001E2149" w:rsidRDefault="00812BB1" w:rsidP="00812BB1">
      <w:pPr>
        <w:ind w:left="360"/>
        <w:jc w:val="both"/>
        <w:rPr>
          <w:sz w:val="22"/>
          <w:highlight w:val="yellow"/>
        </w:rPr>
      </w:pPr>
    </w:p>
    <w:p w14:paraId="5A982D82"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22 </w:t>
      </w:r>
    </w:p>
    <w:p w14:paraId="5A982D83"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POSTANOWIENIA KOŃCOWE</w:t>
      </w:r>
    </w:p>
    <w:p w14:paraId="0DF06835" w14:textId="77777777" w:rsidR="002C1B2D" w:rsidRPr="004A5675" w:rsidRDefault="002C1B2D" w:rsidP="002C1B2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ADA6DA1"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Pr>
          <w:sz w:val="22"/>
          <w:szCs w:val="22"/>
          <w:lang w:eastAsia="zh-CN"/>
        </w:rPr>
        <w:t>11 września 2019</w:t>
      </w:r>
      <w:r w:rsidRPr="004A5675">
        <w:rPr>
          <w:sz w:val="22"/>
          <w:szCs w:val="22"/>
          <w:lang w:eastAsia="zh-CN"/>
        </w:rPr>
        <w:t xml:space="preserve"> r. Prawo zamówień publicznych.</w:t>
      </w:r>
    </w:p>
    <w:p w14:paraId="08AC920F"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Wszelkie spory mogące wynikać w związku z realizacją niniejszej umowy będą rozstrzygane przez sąd powszechny właściwy dla siedziby Zamawiającego.</w:t>
      </w:r>
    </w:p>
    <w:p w14:paraId="5F6BF162"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4B1835AF"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Umowę niniejszą sporządzono w 4 jednobrzmiących egzemplarzach, 3 dla Zamawiającego </w:t>
      </w:r>
      <w:r w:rsidRPr="004A5675">
        <w:rPr>
          <w:sz w:val="22"/>
          <w:szCs w:val="22"/>
          <w:lang w:eastAsia="zh-CN"/>
        </w:rPr>
        <w:br/>
        <w:t>i jeden dla Wykonawcy.</w:t>
      </w:r>
    </w:p>
    <w:p w14:paraId="7AD068CA" w14:textId="77777777" w:rsidR="002C1B2D" w:rsidRPr="004A5675" w:rsidRDefault="002C1B2D" w:rsidP="002C1B2D">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t xml:space="preserve">Umowa wchodzi w życie z dniem podpisania. </w:t>
      </w:r>
    </w:p>
    <w:p w14:paraId="28511501" w14:textId="77777777" w:rsidR="002C1B2D" w:rsidRPr="004A5675" w:rsidRDefault="002C1B2D" w:rsidP="002C1B2D">
      <w:pPr>
        <w:suppressAutoHyphens/>
        <w:snapToGrid w:val="0"/>
        <w:spacing w:line="276" w:lineRule="auto"/>
        <w:ind w:left="360" w:hanging="360"/>
        <w:jc w:val="both"/>
        <w:rPr>
          <w:sz w:val="22"/>
          <w:szCs w:val="22"/>
          <w:lang w:eastAsia="zh-CN"/>
        </w:rPr>
      </w:pPr>
    </w:p>
    <w:p w14:paraId="5A982D8D" w14:textId="77777777" w:rsidR="004A5675" w:rsidRPr="004A5675" w:rsidRDefault="004A5675" w:rsidP="004A5675">
      <w:pPr>
        <w:suppressAutoHyphens/>
        <w:snapToGrid w:val="0"/>
        <w:spacing w:line="276" w:lineRule="auto"/>
        <w:ind w:firstLine="360"/>
        <w:rPr>
          <w:b/>
          <w:i/>
          <w:sz w:val="24"/>
          <w:szCs w:val="22"/>
          <w:lang w:eastAsia="zh-CN"/>
        </w:rPr>
      </w:pPr>
      <w:r w:rsidRPr="004A5675">
        <w:rPr>
          <w:b/>
          <w:i/>
          <w:sz w:val="24"/>
          <w:szCs w:val="22"/>
          <w:lang w:eastAsia="zh-CN"/>
        </w:rPr>
        <w:t xml:space="preserve">      ZAMAWIAJĄCY</w:t>
      </w:r>
      <w:r w:rsidRPr="004A5675">
        <w:rPr>
          <w:b/>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t xml:space="preserve">                    </w:t>
      </w:r>
      <w:r w:rsidRPr="004A5675">
        <w:rPr>
          <w:b/>
          <w:i/>
          <w:sz w:val="24"/>
          <w:szCs w:val="22"/>
          <w:lang w:eastAsia="zh-CN"/>
        </w:rPr>
        <w:t>WYKONAWCA</w:t>
      </w:r>
    </w:p>
    <w:p w14:paraId="5A982D8E" w14:textId="77777777" w:rsidR="004A5675" w:rsidRPr="004A5675" w:rsidRDefault="004A5675" w:rsidP="004A5675">
      <w:pPr>
        <w:suppressAutoHyphens/>
        <w:snapToGrid w:val="0"/>
        <w:spacing w:line="276" w:lineRule="auto"/>
        <w:rPr>
          <w:b/>
          <w:i/>
          <w:sz w:val="24"/>
          <w:szCs w:val="22"/>
          <w:lang w:eastAsia="zh-CN"/>
        </w:rPr>
      </w:pPr>
    </w:p>
    <w:p w14:paraId="5A982D8F" w14:textId="29800EBF" w:rsidR="00D71284" w:rsidRPr="004A5675" w:rsidRDefault="00D71284" w:rsidP="00CC2340">
      <w:pPr>
        <w:suppressAutoHyphens/>
        <w:snapToGrid w:val="0"/>
        <w:spacing w:line="276" w:lineRule="auto"/>
        <w:rPr>
          <w:sz w:val="22"/>
          <w:szCs w:val="22"/>
        </w:rPr>
      </w:pPr>
    </w:p>
    <w:sectPr w:rsidR="00D71284" w:rsidRPr="004A5675" w:rsidSect="000E58C7">
      <w:footerReference w:type="even" r:id="rId8"/>
      <w:footerReference w:type="default" r:id="rId9"/>
      <w:headerReference w:type="first" r:id="rId10"/>
      <w:footerReference w:type="first" r:id="rId11"/>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B0BEC" w14:textId="77777777" w:rsidR="00B07620" w:rsidRDefault="00B07620" w:rsidP="0085034C">
      <w:r>
        <w:separator/>
      </w:r>
    </w:p>
  </w:endnote>
  <w:endnote w:type="continuationSeparator" w:id="0">
    <w:p w14:paraId="2E640622" w14:textId="77777777" w:rsidR="00B07620" w:rsidRDefault="00B07620"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20B0604020202020204"/>
    <w:charset w:val="EE"/>
    <w:family w:val="roman"/>
    <w:pitch w:val="default"/>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2D94" w14:textId="77777777" w:rsidR="00BE0F9D" w:rsidRDefault="00F902C9" w:rsidP="00BE0F9D">
    <w:pPr>
      <w:pStyle w:val="Stopka"/>
      <w:framePr w:wrap="around" w:vAnchor="text" w:hAnchor="margin" w:xAlign="right" w:y="1"/>
      <w:rPr>
        <w:rStyle w:val="Numerstrony"/>
      </w:rPr>
    </w:pPr>
    <w:r>
      <w:rPr>
        <w:rStyle w:val="Numerstrony"/>
      </w:rPr>
      <w:fldChar w:fldCharType="begin"/>
    </w:r>
    <w:r w:rsidR="00BE0F9D">
      <w:rPr>
        <w:rStyle w:val="Numerstrony"/>
      </w:rPr>
      <w:instrText xml:space="preserve">PAGE  </w:instrText>
    </w:r>
    <w:r>
      <w:rPr>
        <w:rStyle w:val="Numerstrony"/>
      </w:rPr>
      <w:fldChar w:fldCharType="end"/>
    </w:r>
  </w:p>
  <w:p w14:paraId="5A982D95" w14:textId="77777777" w:rsidR="00BE0F9D" w:rsidRDefault="00BE0F9D" w:rsidP="00BE0F9D">
    <w:pPr>
      <w:pStyle w:val="Stopka"/>
      <w:ind w:right="360"/>
    </w:pPr>
  </w:p>
  <w:p w14:paraId="5A982D96" w14:textId="77777777" w:rsidR="00BE0F9D" w:rsidRDefault="00BE0F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2D97" w14:textId="77777777" w:rsidR="00BE0F9D" w:rsidRDefault="00BE0F9D" w:rsidP="00BE0F9D">
    <w:pPr>
      <w:pStyle w:val="Nagwek"/>
      <w:rPr>
        <w:rFonts w:ascii="Arial" w:hAnsi="Arial"/>
        <w:sz w:val="14"/>
        <w:szCs w:val="14"/>
      </w:rPr>
    </w:pPr>
  </w:p>
  <w:p w14:paraId="5A982D98" w14:textId="77777777" w:rsidR="00BE0F9D" w:rsidRPr="000B6C55" w:rsidRDefault="00F902C9"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BE0F9D"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0C1F0F">
      <w:rPr>
        <w:rStyle w:val="Numerstrony"/>
        <w:rFonts w:ascii="Trebuchet MS" w:hAnsi="Trebuchet MS"/>
        <w:b/>
        <w:noProof/>
        <w:sz w:val="16"/>
        <w:szCs w:val="16"/>
      </w:rPr>
      <w:t>8</w:t>
    </w:r>
    <w:r w:rsidRPr="000B6C55">
      <w:rPr>
        <w:rStyle w:val="Numerstrony"/>
        <w:rFonts w:ascii="Trebuchet MS" w:hAnsi="Trebuchet MS"/>
        <w:b/>
        <w:sz w:val="16"/>
        <w:szCs w:val="16"/>
      </w:rPr>
      <w:fldChar w:fldCharType="end"/>
    </w:r>
  </w:p>
  <w:p w14:paraId="5A982D99" w14:textId="77777777" w:rsidR="00BE0F9D" w:rsidRPr="0025790C" w:rsidRDefault="00BE0F9D"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2D9C" w14:textId="75F11BB9" w:rsidR="00366D4A" w:rsidRDefault="002F70AC" w:rsidP="00F658F6">
    <w:pPr>
      <w:pStyle w:val="Stopka"/>
      <w:ind w:left="-1417"/>
      <w:jc w:val="center"/>
    </w:pPr>
    <w:r>
      <w:rPr>
        <w:noProof/>
      </w:rPr>
      <w:drawing>
        <wp:inline distT="0" distB="0" distL="0" distR="0" wp14:anchorId="3DC1777A" wp14:editId="4211531F">
          <wp:extent cx="5759450" cy="606425"/>
          <wp:effectExtent l="0" t="0" r="6350" b="3175"/>
          <wp:docPr id="1633936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93689" name="Obraz 163393689"/>
                  <pic:cNvPicPr/>
                </pic:nvPicPr>
                <pic:blipFill>
                  <a:blip r:embed="rId1">
                    <a:extLst>
                      <a:ext uri="{28A0092B-C50C-407E-A947-70E740481C1C}">
                        <a14:useLocalDpi xmlns:a14="http://schemas.microsoft.com/office/drawing/2010/main" val="0"/>
                      </a:ext>
                    </a:extLst>
                  </a:blip>
                  <a:stretch>
                    <a:fillRect/>
                  </a:stretch>
                </pic:blipFill>
                <pic:spPr>
                  <a:xfrm>
                    <a:off x="0" y="0"/>
                    <a:ext cx="5759450" cy="6064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A5C15" w14:textId="77777777" w:rsidR="00B07620" w:rsidRDefault="00B07620" w:rsidP="0085034C">
      <w:r>
        <w:separator/>
      </w:r>
    </w:p>
  </w:footnote>
  <w:footnote w:type="continuationSeparator" w:id="0">
    <w:p w14:paraId="6EA126C3" w14:textId="77777777" w:rsidR="00B07620" w:rsidRDefault="00B07620" w:rsidP="0085034C">
      <w:r>
        <w:continuationSeparator/>
      </w:r>
    </w:p>
  </w:footnote>
  <w:footnote w:id="1">
    <w:p w14:paraId="3F2130DB" w14:textId="7FBB26A7" w:rsidR="00A1594A" w:rsidRDefault="00A1594A">
      <w:pPr>
        <w:pStyle w:val="Tekstprzypisudolnego"/>
      </w:pPr>
      <w:r>
        <w:rPr>
          <w:rStyle w:val="Odwoanieprzypisudolnego"/>
        </w:rPr>
        <w:footnoteRef/>
      </w:r>
      <w:r>
        <w:t xml:space="preserve"> W zależności od części zamówienia.</w:t>
      </w:r>
    </w:p>
  </w:footnote>
  <w:footnote w:id="2">
    <w:p w14:paraId="541C7505" w14:textId="3FAE2234" w:rsidR="00A1594A" w:rsidRDefault="00A1594A">
      <w:pPr>
        <w:pStyle w:val="Tekstprzypisudolnego"/>
      </w:pPr>
      <w:r>
        <w:rPr>
          <w:rStyle w:val="Odwoanieprzypisudolnego"/>
        </w:rPr>
        <w:footnoteRef/>
      </w:r>
      <w:r>
        <w:t xml:space="preserve"> W zależności od części zamówienia.</w:t>
      </w:r>
    </w:p>
  </w:footnote>
  <w:footnote w:id="3">
    <w:p w14:paraId="5A982DA1" w14:textId="77777777" w:rsidR="004A58AD" w:rsidRPr="004A58AD" w:rsidRDefault="004A58AD">
      <w:pPr>
        <w:pStyle w:val="Tekstprzypisudolnego"/>
      </w:pPr>
      <w:r>
        <w:rPr>
          <w:rStyle w:val="Odwoanieprzypisudolnego"/>
        </w:rPr>
        <w:footnoteRef/>
      </w:r>
      <w:r>
        <w:t xml:space="preserve"> Wskazać zgodnie z ofertą Wykonawcy.</w:t>
      </w:r>
    </w:p>
  </w:footnote>
  <w:footnote w:id="4">
    <w:p w14:paraId="5A982DA2" w14:textId="77777777" w:rsidR="004A5675" w:rsidRDefault="004A5675" w:rsidP="004A5675">
      <w:pPr>
        <w:pStyle w:val="Tekstprzypisudolnego"/>
      </w:pPr>
      <w:r>
        <w:rPr>
          <w:rStyle w:val="Odwoanieprzypisudolnego"/>
        </w:rPr>
        <w:footnoteRef/>
      </w:r>
      <w:r>
        <w:t xml:space="preserve"> Wskazać zgodnie z ofertą Wykonawcy.</w:t>
      </w:r>
    </w:p>
  </w:footnote>
  <w:footnote w:id="5">
    <w:p w14:paraId="5A982DA3" w14:textId="77777777" w:rsidR="007637B4" w:rsidRPr="007637B4" w:rsidRDefault="007637B4">
      <w:pPr>
        <w:pStyle w:val="Tekstprzypisudolnego"/>
      </w:pPr>
      <w:r>
        <w:rPr>
          <w:rStyle w:val="Odwoanieprzypisudolnego"/>
        </w:rPr>
        <w:footnoteRef/>
      </w:r>
      <w:r>
        <w:t xml:space="preserve"> </w:t>
      </w:r>
      <w:r w:rsidRPr="007637B4">
        <w:t>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B273D" w14:textId="34776183" w:rsidR="00635B48" w:rsidRDefault="00635B48" w:rsidP="00A801F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0000000D"/>
    <w:name w:val="WW8Num13"/>
    <w:lvl w:ilvl="0">
      <w:start w:val="1"/>
      <w:numFmt w:val="lowerLetter"/>
      <w:lvlText w:val="%1)"/>
      <w:lvlJc w:val="left"/>
      <w:pPr>
        <w:tabs>
          <w:tab w:val="num" w:pos="907"/>
        </w:tabs>
        <w:ind w:left="907" w:hanging="340"/>
      </w:pPr>
      <w:rPr>
        <w:rFonts w:ascii="Arial" w:hAnsi="Arial" w:cs="Arial"/>
        <w:sz w:val="20"/>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13"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20" w15:restartNumberingAfterBreak="0">
    <w:nsid w:val="12C5475C"/>
    <w:multiLevelType w:val="hybridMultilevel"/>
    <w:tmpl w:val="DFFC8710"/>
    <w:lvl w:ilvl="0" w:tplc="2EE687BA">
      <w:start w:val="10"/>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A25635"/>
    <w:multiLevelType w:val="hybridMultilevel"/>
    <w:tmpl w:val="0BFC1A34"/>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8C7620"/>
    <w:multiLevelType w:val="hybridMultilevel"/>
    <w:tmpl w:val="E0F84AF4"/>
    <w:lvl w:ilvl="0" w:tplc="2106348A">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1BEF4C11"/>
    <w:multiLevelType w:val="multilevel"/>
    <w:tmpl w:val="0EDA2B44"/>
    <w:styleLink w:val="Biecalista1"/>
    <w:lvl w:ilvl="0">
      <w:start w:val="1"/>
      <w:numFmt w:val="decimal"/>
      <w:lvlText w:val="%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B80740"/>
    <w:multiLevelType w:val="multilevel"/>
    <w:tmpl w:val="71E85D4E"/>
    <w:lvl w:ilvl="0">
      <w:start w:val="5"/>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19F31C2"/>
    <w:multiLevelType w:val="multilevel"/>
    <w:tmpl w:val="46F23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34"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DA5B0F"/>
    <w:multiLevelType w:val="hybridMultilevel"/>
    <w:tmpl w:val="E29AD960"/>
    <w:lvl w:ilvl="0" w:tplc="5920A252">
      <w:start w:val="2"/>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1"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43" w15:restartNumberingAfterBreak="0">
    <w:nsid w:val="76364221"/>
    <w:multiLevelType w:val="hybridMultilevel"/>
    <w:tmpl w:val="2D022690"/>
    <w:lvl w:ilvl="0" w:tplc="661835D8">
      <w:start w:val="1"/>
      <w:numFmt w:val="decimal"/>
      <w:lvlText w:val="%1)"/>
      <w:lvlJc w:val="left"/>
      <w:pPr>
        <w:ind w:left="1146" w:hanging="360"/>
      </w:pPr>
      <w:rPr>
        <w:rFonts w:hint="default"/>
      </w:rPr>
    </w:lvl>
    <w:lvl w:ilvl="1" w:tplc="ABC8952C">
      <w:numFmt w:val="bullet"/>
      <w:lvlText w:val="•"/>
      <w:lvlJc w:val="left"/>
      <w:pPr>
        <w:ind w:left="1866" w:hanging="360"/>
      </w:pPr>
      <w:rPr>
        <w:rFonts w:ascii="Times New Roman" w:eastAsia="Times New Roman" w:hAnsi="Times New Roman" w:cs="Times New Roman"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20643225">
    <w:abstractNumId w:val="33"/>
  </w:num>
  <w:num w:numId="2" w16cid:durableId="1725327846">
    <w:abstractNumId w:val="0"/>
  </w:num>
  <w:num w:numId="3" w16cid:durableId="1551958142">
    <w:abstractNumId w:val="1"/>
  </w:num>
  <w:num w:numId="4" w16cid:durableId="1615750646">
    <w:abstractNumId w:val="3"/>
  </w:num>
  <w:num w:numId="5" w16cid:durableId="546531168">
    <w:abstractNumId w:val="4"/>
  </w:num>
  <w:num w:numId="6" w16cid:durableId="898635511">
    <w:abstractNumId w:val="5"/>
  </w:num>
  <w:num w:numId="7" w16cid:durableId="918366730">
    <w:abstractNumId w:val="7"/>
  </w:num>
  <w:num w:numId="8" w16cid:durableId="2027365019">
    <w:abstractNumId w:val="9"/>
  </w:num>
  <w:num w:numId="9" w16cid:durableId="1842888837">
    <w:abstractNumId w:val="27"/>
  </w:num>
  <w:num w:numId="10" w16cid:durableId="1616255736">
    <w:abstractNumId w:val="32"/>
  </w:num>
  <w:num w:numId="11" w16cid:durableId="1554808565">
    <w:abstractNumId w:val="32"/>
    <w:lvlOverride w:ilvl="0">
      <w:startOverride w:val="1"/>
      <w:lvl w:ilvl="0">
        <w:start w:val="1"/>
        <w:numFmt w:val="decimal"/>
        <w:lvlText w:val="%1)"/>
        <w:lvlJc w:val="left"/>
      </w:lvl>
    </w:lvlOverride>
  </w:num>
  <w:num w:numId="12" w16cid:durableId="481821343">
    <w:abstractNumId w:val="37"/>
  </w:num>
  <w:num w:numId="13" w16cid:durableId="831028492">
    <w:abstractNumId w:val="16"/>
  </w:num>
  <w:num w:numId="14" w16cid:durableId="2055233438">
    <w:abstractNumId w:val="35"/>
  </w:num>
  <w:num w:numId="15" w16cid:durableId="1305509056">
    <w:abstractNumId w:val="20"/>
  </w:num>
  <w:num w:numId="16" w16cid:durableId="776604860">
    <w:abstractNumId w:val="36"/>
  </w:num>
  <w:num w:numId="17" w16cid:durableId="1049183738">
    <w:abstractNumId w:val="26"/>
  </w:num>
  <w:num w:numId="18" w16cid:durableId="489100873">
    <w:abstractNumId w:val="45"/>
  </w:num>
  <w:num w:numId="19" w16cid:durableId="1023049672">
    <w:abstractNumId w:val="14"/>
  </w:num>
  <w:num w:numId="20" w16cid:durableId="1164661431">
    <w:abstractNumId w:val="28"/>
  </w:num>
  <w:num w:numId="21" w16cid:durableId="1824737292">
    <w:abstractNumId w:val="34"/>
  </w:num>
  <w:num w:numId="22" w16cid:durableId="1182208016">
    <w:abstractNumId w:val="6"/>
  </w:num>
  <w:num w:numId="23" w16cid:durableId="1478955668">
    <w:abstractNumId w:val="29"/>
  </w:num>
  <w:num w:numId="24" w16cid:durableId="834536076">
    <w:abstractNumId w:val="15"/>
  </w:num>
  <w:num w:numId="25" w16cid:durableId="1972903122">
    <w:abstractNumId w:val="25"/>
  </w:num>
  <w:num w:numId="26" w16cid:durableId="1466118724">
    <w:abstractNumId w:val="18"/>
  </w:num>
  <w:num w:numId="27" w16cid:durableId="1472092065">
    <w:abstractNumId w:val="41"/>
  </w:num>
  <w:num w:numId="28" w16cid:durableId="341443434">
    <w:abstractNumId w:val="39"/>
  </w:num>
  <w:num w:numId="29" w16cid:durableId="626933840">
    <w:abstractNumId w:val="44"/>
  </w:num>
  <w:num w:numId="30" w16cid:durableId="917592556">
    <w:abstractNumId w:val="4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9962853">
    <w:abstractNumId w:val="11"/>
  </w:num>
  <w:num w:numId="32" w16cid:durableId="173999807">
    <w:abstractNumId w:val="38"/>
  </w:num>
  <w:num w:numId="33" w16cid:durableId="127742768">
    <w:abstractNumId w:val="42"/>
  </w:num>
  <w:num w:numId="34" w16cid:durableId="396900306">
    <w:abstractNumId w:val="17"/>
  </w:num>
  <w:num w:numId="35" w16cid:durableId="525289849">
    <w:abstractNumId w:val="13"/>
  </w:num>
  <w:num w:numId="36" w16cid:durableId="2102407626">
    <w:abstractNumId w:val="23"/>
  </w:num>
  <w:num w:numId="37" w16cid:durableId="2095514194">
    <w:abstractNumId w:val="19"/>
  </w:num>
  <w:num w:numId="38" w16cid:durableId="891697397">
    <w:abstractNumId w:val="22"/>
  </w:num>
  <w:num w:numId="39" w16cid:durableId="12230551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8977920">
    <w:abstractNumId w:val="12"/>
  </w:num>
  <w:num w:numId="41" w16cid:durableId="1483083198">
    <w:abstractNumId w:val="43"/>
  </w:num>
  <w:num w:numId="42" w16cid:durableId="956524861">
    <w:abstractNumId w:val="21"/>
  </w:num>
  <w:num w:numId="43" w16cid:durableId="406074443">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4C"/>
    <w:rsid w:val="00002B27"/>
    <w:rsid w:val="00003579"/>
    <w:rsid w:val="0000639D"/>
    <w:rsid w:val="00031E75"/>
    <w:rsid w:val="00043A8B"/>
    <w:rsid w:val="00047421"/>
    <w:rsid w:val="000A0B33"/>
    <w:rsid w:val="000A24F6"/>
    <w:rsid w:val="000A720B"/>
    <w:rsid w:val="000B38D0"/>
    <w:rsid w:val="000C1F0F"/>
    <w:rsid w:val="000D0422"/>
    <w:rsid w:val="000D43BC"/>
    <w:rsid w:val="000E58C7"/>
    <w:rsid w:val="000F081D"/>
    <w:rsid w:val="000F2EC0"/>
    <w:rsid w:val="000F4094"/>
    <w:rsid w:val="0010220A"/>
    <w:rsid w:val="001556CD"/>
    <w:rsid w:val="001574C7"/>
    <w:rsid w:val="00161F88"/>
    <w:rsid w:val="001649DB"/>
    <w:rsid w:val="00170042"/>
    <w:rsid w:val="001734DB"/>
    <w:rsid w:val="00185D4F"/>
    <w:rsid w:val="001B4640"/>
    <w:rsid w:val="001B774F"/>
    <w:rsid w:val="001D26B8"/>
    <w:rsid w:val="001D2CC9"/>
    <w:rsid w:val="001D35F6"/>
    <w:rsid w:val="001E7739"/>
    <w:rsid w:val="001E79B3"/>
    <w:rsid w:val="001F0335"/>
    <w:rsid w:val="00201A4E"/>
    <w:rsid w:val="00205D5B"/>
    <w:rsid w:val="00222764"/>
    <w:rsid w:val="00225AD5"/>
    <w:rsid w:val="00232E26"/>
    <w:rsid w:val="00240805"/>
    <w:rsid w:val="002454EC"/>
    <w:rsid w:val="00254649"/>
    <w:rsid w:val="00256F0B"/>
    <w:rsid w:val="00260CCC"/>
    <w:rsid w:val="00261A19"/>
    <w:rsid w:val="00262921"/>
    <w:rsid w:val="00270EB1"/>
    <w:rsid w:val="002851C7"/>
    <w:rsid w:val="00286BE6"/>
    <w:rsid w:val="00287F50"/>
    <w:rsid w:val="002A1611"/>
    <w:rsid w:val="002C1B2D"/>
    <w:rsid w:val="002E675D"/>
    <w:rsid w:val="002F4001"/>
    <w:rsid w:val="002F70AC"/>
    <w:rsid w:val="00307DFB"/>
    <w:rsid w:val="00311A0C"/>
    <w:rsid w:val="00313046"/>
    <w:rsid w:val="003151A2"/>
    <w:rsid w:val="003161EB"/>
    <w:rsid w:val="003212B5"/>
    <w:rsid w:val="00321CB6"/>
    <w:rsid w:val="00323B9A"/>
    <w:rsid w:val="00366D4A"/>
    <w:rsid w:val="00371862"/>
    <w:rsid w:val="00374E6F"/>
    <w:rsid w:val="00382BA1"/>
    <w:rsid w:val="003850C8"/>
    <w:rsid w:val="003C1086"/>
    <w:rsid w:val="003C45F1"/>
    <w:rsid w:val="003C5483"/>
    <w:rsid w:val="003D7368"/>
    <w:rsid w:val="003D7AE4"/>
    <w:rsid w:val="003F6ED8"/>
    <w:rsid w:val="003F7B0D"/>
    <w:rsid w:val="004005E5"/>
    <w:rsid w:val="00414826"/>
    <w:rsid w:val="0042178B"/>
    <w:rsid w:val="00436161"/>
    <w:rsid w:val="00436D5B"/>
    <w:rsid w:val="00451BCC"/>
    <w:rsid w:val="004548E7"/>
    <w:rsid w:val="004628F7"/>
    <w:rsid w:val="00463D2D"/>
    <w:rsid w:val="004657C2"/>
    <w:rsid w:val="00466156"/>
    <w:rsid w:val="00480C45"/>
    <w:rsid w:val="004834DD"/>
    <w:rsid w:val="004938E5"/>
    <w:rsid w:val="00497CBE"/>
    <w:rsid w:val="004A5675"/>
    <w:rsid w:val="004A58AD"/>
    <w:rsid w:val="004B0A7B"/>
    <w:rsid w:val="004C43AF"/>
    <w:rsid w:val="004C6170"/>
    <w:rsid w:val="004D79D2"/>
    <w:rsid w:val="004F3CDE"/>
    <w:rsid w:val="004F5418"/>
    <w:rsid w:val="004F7DFC"/>
    <w:rsid w:val="005044B7"/>
    <w:rsid w:val="005053BA"/>
    <w:rsid w:val="00530AFC"/>
    <w:rsid w:val="005360BE"/>
    <w:rsid w:val="0053636B"/>
    <w:rsid w:val="0054001F"/>
    <w:rsid w:val="0056417C"/>
    <w:rsid w:val="00583E93"/>
    <w:rsid w:val="005A6FAD"/>
    <w:rsid w:val="005B1CA1"/>
    <w:rsid w:val="005B258E"/>
    <w:rsid w:val="005E37DB"/>
    <w:rsid w:val="005F12D5"/>
    <w:rsid w:val="0061605B"/>
    <w:rsid w:val="006238CA"/>
    <w:rsid w:val="00631BFA"/>
    <w:rsid w:val="00635B48"/>
    <w:rsid w:val="00643F83"/>
    <w:rsid w:val="00676CE1"/>
    <w:rsid w:val="006A361B"/>
    <w:rsid w:val="006B2E2B"/>
    <w:rsid w:val="006E29BD"/>
    <w:rsid w:val="006E75CE"/>
    <w:rsid w:val="006F0896"/>
    <w:rsid w:val="006F2E6E"/>
    <w:rsid w:val="006F4108"/>
    <w:rsid w:val="00705973"/>
    <w:rsid w:val="00735549"/>
    <w:rsid w:val="00744547"/>
    <w:rsid w:val="0075070D"/>
    <w:rsid w:val="007575CC"/>
    <w:rsid w:val="00757CC9"/>
    <w:rsid w:val="00760409"/>
    <w:rsid w:val="007634E6"/>
    <w:rsid w:val="007637B4"/>
    <w:rsid w:val="0076595B"/>
    <w:rsid w:val="0078543E"/>
    <w:rsid w:val="007A4E01"/>
    <w:rsid w:val="007C280B"/>
    <w:rsid w:val="007C2965"/>
    <w:rsid w:val="007C6310"/>
    <w:rsid w:val="007E48B2"/>
    <w:rsid w:val="007F0C5D"/>
    <w:rsid w:val="007F46CA"/>
    <w:rsid w:val="007F7BE1"/>
    <w:rsid w:val="00803737"/>
    <w:rsid w:val="008121F5"/>
    <w:rsid w:val="00812BB1"/>
    <w:rsid w:val="00823847"/>
    <w:rsid w:val="00827D30"/>
    <w:rsid w:val="00830891"/>
    <w:rsid w:val="00837DED"/>
    <w:rsid w:val="00845651"/>
    <w:rsid w:val="0085034C"/>
    <w:rsid w:val="0086651D"/>
    <w:rsid w:val="00872DF7"/>
    <w:rsid w:val="00882FC5"/>
    <w:rsid w:val="00886477"/>
    <w:rsid w:val="008A00A6"/>
    <w:rsid w:val="008C218A"/>
    <w:rsid w:val="008C5687"/>
    <w:rsid w:val="008D1D1F"/>
    <w:rsid w:val="008D41B9"/>
    <w:rsid w:val="008D4580"/>
    <w:rsid w:val="008E742A"/>
    <w:rsid w:val="009019DE"/>
    <w:rsid w:val="009064BE"/>
    <w:rsid w:val="009119AE"/>
    <w:rsid w:val="00931D70"/>
    <w:rsid w:val="00931D90"/>
    <w:rsid w:val="00937871"/>
    <w:rsid w:val="009503CB"/>
    <w:rsid w:val="009579E5"/>
    <w:rsid w:val="009619A5"/>
    <w:rsid w:val="00976197"/>
    <w:rsid w:val="009909AB"/>
    <w:rsid w:val="009B5A52"/>
    <w:rsid w:val="009C2CFE"/>
    <w:rsid w:val="009E0BAA"/>
    <w:rsid w:val="009F2C05"/>
    <w:rsid w:val="009F66E5"/>
    <w:rsid w:val="00A1594A"/>
    <w:rsid w:val="00A167D5"/>
    <w:rsid w:val="00A316D6"/>
    <w:rsid w:val="00A321CD"/>
    <w:rsid w:val="00A37407"/>
    <w:rsid w:val="00A41256"/>
    <w:rsid w:val="00A42B19"/>
    <w:rsid w:val="00A5166D"/>
    <w:rsid w:val="00A606F6"/>
    <w:rsid w:val="00A801F8"/>
    <w:rsid w:val="00AA13F9"/>
    <w:rsid w:val="00AA1793"/>
    <w:rsid w:val="00AA3C53"/>
    <w:rsid w:val="00AA721F"/>
    <w:rsid w:val="00AC508F"/>
    <w:rsid w:val="00AE3854"/>
    <w:rsid w:val="00B015CE"/>
    <w:rsid w:val="00B07620"/>
    <w:rsid w:val="00B106FB"/>
    <w:rsid w:val="00B108E7"/>
    <w:rsid w:val="00B17E81"/>
    <w:rsid w:val="00B34CB9"/>
    <w:rsid w:val="00B609E2"/>
    <w:rsid w:val="00B703C3"/>
    <w:rsid w:val="00B80509"/>
    <w:rsid w:val="00B805FB"/>
    <w:rsid w:val="00BA6CEF"/>
    <w:rsid w:val="00BC15FA"/>
    <w:rsid w:val="00BC4E87"/>
    <w:rsid w:val="00BD2DF7"/>
    <w:rsid w:val="00BD2E47"/>
    <w:rsid w:val="00BD6FAB"/>
    <w:rsid w:val="00BE0F9D"/>
    <w:rsid w:val="00BE3C41"/>
    <w:rsid w:val="00C02DF4"/>
    <w:rsid w:val="00C24C4C"/>
    <w:rsid w:val="00C41482"/>
    <w:rsid w:val="00C549C6"/>
    <w:rsid w:val="00C73177"/>
    <w:rsid w:val="00C7682F"/>
    <w:rsid w:val="00C80E27"/>
    <w:rsid w:val="00C81C20"/>
    <w:rsid w:val="00C866EB"/>
    <w:rsid w:val="00C979EF"/>
    <w:rsid w:val="00CA2BBD"/>
    <w:rsid w:val="00CB307F"/>
    <w:rsid w:val="00CC2340"/>
    <w:rsid w:val="00CC5E17"/>
    <w:rsid w:val="00CD03F2"/>
    <w:rsid w:val="00CD7252"/>
    <w:rsid w:val="00CE3568"/>
    <w:rsid w:val="00D06EAC"/>
    <w:rsid w:val="00D309BE"/>
    <w:rsid w:val="00D65FF3"/>
    <w:rsid w:val="00D71284"/>
    <w:rsid w:val="00D7305D"/>
    <w:rsid w:val="00D73989"/>
    <w:rsid w:val="00D8036F"/>
    <w:rsid w:val="00D836B0"/>
    <w:rsid w:val="00D841F1"/>
    <w:rsid w:val="00D843DF"/>
    <w:rsid w:val="00DB1674"/>
    <w:rsid w:val="00DB174D"/>
    <w:rsid w:val="00DC30E8"/>
    <w:rsid w:val="00DE0A3C"/>
    <w:rsid w:val="00DE78BA"/>
    <w:rsid w:val="00E032AA"/>
    <w:rsid w:val="00E106B5"/>
    <w:rsid w:val="00E14B2C"/>
    <w:rsid w:val="00E23C17"/>
    <w:rsid w:val="00E83C26"/>
    <w:rsid w:val="00E86D16"/>
    <w:rsid w:val="00EB2DF5"/>
    <w:rsid w:val="00EB4161"/>
    <w:rsid w:val="00EB4896"/>
    <w:rsid w:val="00EC15E8"/>
    <w:rsid w:val="00EC2408"/>
    <w:rsid w:val="00ED1846"/>
    <w:rsid w:val="00ED3821"/>
    <w:rsid w:val="00ED5EA9"/>
    <w:rsid w:val="00ED68C8"/>
    <w:rsid w:val="00EE1847"/>
    <w:rsid w:val="00EE4CDE"/>
    <w:rsid w:val="00F046E9"/>
    <w:rsid w:val="00F14307"/>
    <w:rsid w:val="00F646EF"/>
    <w:rsid w:val="00F658F6"/>
    <w:rsid w:val="00F7003D"/>
    <w:rsid w:val="00F709DE"/>
    <w:rsid w:val="00F77E2E"/>
    <w:rsid w:val="00F82F68"/>
    <w:rsid w:val="00F902C9"/>
    <w:rsid w:val="00F9427A"/>
    <w:rsid w:val="00F97792"/>
    <w:rsid w:val="00FB2476"/>
    <w:rsid w:val="00FB3421"/>
    <w:rsid w:val="00FD45D4"/>
    <w:rsid w:val="00FE68D3"/>
    <w:rsid w:val="00FE6D60"/>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2BC1"/>
  <w15:docId w15:val="{06BE10D1-F1D5-4C16-BC7F-5F7E4F03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uiPriority w:val="99"/>
    <w:semiHidden/>
    <w:unhideWhenUsed/>
    <w:rsid w:val="00DB174D"/>
    <w:rPr>
      <w:sz w:val="16"/>
      <w:szCs w:val="16"/>
    </w:rPr>
  </w:style>
  <w:style w:type="paragraph" w:styleId="Tekstkomentarza">
    <w:name w:val="annotation text"/>
    <w:basedOn w:val="Normalny"/>
    <w:link w:val="TekstkomentarzaZnak"/>
    <w:uiPriority w:val="99"/>
    <w:semiHidden/>
    <w:unhideWhenUsed/>
    <w:rsid w:val="00DB174D"/>
  </w:style>
  <w:style w:type="character" w:customStyle="1" w:styleId="TekstkomentarzaZnak">
    <w:name w:val="Tekst komentarza Znak"/>
    <w:link w:val="Tekstkomentarza"/>
    <w:uiPriority w:val="99"/>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 w:type="numbering" w:customStyle="1" w:styleId="Biecalista1">
    <w:name w:val="Bieżąca lista1"/>
    <w:uiPriority w:val="99"/>
    <w:rsid w:val="0053636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F3248-959F-40A2-9F41-293E7452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23</Pages>
  <Words>10848</Words>
  <Characters>65089</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Bartek</dc:creator>
  <cp:lastModifiedBy>Bartłomiej Kruszyński</cp:lastModifiedBy>
  <cp:revision>15</cp:revision>
  <dcterms:created xsi:type="dcterms:W3CDTF">2026-01-18T15:32:00Z</dcterms:created>
  <dcterms:modified xsi:type="dcterms:W3CDTF">2026-01-19T09:44:00Z</dcterms:modified>
</cp:coreProperties>
</file>